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C27A3"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8251A9" w14:paraId="00A8C715" w14:textId="77777777">
        <w:tc>
          <w:tcPr>
            <w:tcW w:w="10419" w:type="dxa"/>
            <w:shd w:val="clear" w:color="auto" w:fill="auto"/>
          </w:tcPr>
          <w:p w14:paraId="5F698469" w14:textId="77777777" w:rsidR="00472B25" w:rsidRPr="008251A9" w:rsidRDefault="00CC1451">
            <w:pPr>
              <w:pStyle w:val="Pieddepage"/>
              <w:tabs>
                <w:tab w:val="clear" w:pos="4536"/>
                <w:tab w:val="clear" w:pos="9072"/>
              </w:tabs>
              <w:jc w:val="center"/>
              <w:rPr>
                <w:rFonts w:ascii="Arial" w:hAnsi="Arial" w:cs="Arial"/>
                <w:highlight w:val="yellow"/>
              </w:rPr>
            </w:pPr>
            <w:r w:rsidRPr="008251A9">
              <w:rPr>
                <w:noProof/>
                <w:highlight w:val="yellow"/>
                <w:lang w:eastAsia="fr-FR"/>
              </w:rPr>
              <w:drawing>
                <wp:anchor distT="0" distB="0" distL="114300" distR="114300" simplePos="0" relativeHeight="251658752" behindDoc="0" locked="0" layoutInCell="1" allowOverlap="1" wp14:anchorId="3585A682" wp14:editId="63518731">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099512" w14:textId="77777777" w:rsidR="00472B25" w:rsidRPr="008251A9" w:rsidRDefault="00472B25" w:rsidP="005D2BD5">
            <w:pPr>
              <w:pStyle w:val="Pieddepage"/>
              <w:tabs>
                <w:tab w:val="clear" w:pos="4536"/>
                <w:tab w:val="clear" w:pos="9072"/>
              </w:tabs>
              <w:jc w:val="center"/>
              <w:rPr>
                <w:highlight w:val="yellow"/>
              </w:rPr>
            </w:pPr>
          </w:p>
        </w:tc>
      </w:tr>
    </w:tbl>
    <w:p w14:paraId="65EA27B3" w14:textId="77777777" w:rsidR="00472B25" w:rsidRPr="008251A9" w:rsidRDefault="00472B25">
      <w:pPr>
        <w:rPr>
          <w:highlight w:val="yellow"/>
        </w:rPr>
        <w:sectPr w:rsidR="00472B25" w:rsidRPr="008251A9">
          <w:footerReference w:type="default" r:id="rId12"/>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30302A" w14:paraId="1AC5B089" w14:textId="77777777">
        <w:tc>
          <w:tcPr>
            <w:tcW w:w="9288" w:type="dxa"/>
            <w:shd w:val="clear" w:color="auto" w:fill="66CCFF"/>
          </w:tcPr>
          <w:p w14:paraId="6301EB46" w14:textId="77777777" w:rsidR="00472B25" w:rsidRPr="0030302A" w:rsidRDefault="00472B25">
            <w:pPr>
              <w:pStyle w:val="Titre8"/>
              <w:tabs>
                <w:tab w:val="num" w:pos="0"/>
                <w:tab w:val="right" w:pos="9639"/>
              </w:tabs>
              <w:spacing w:before="120" w:after="120"/>
              <w:rPr>
                <w:caps/>
                <w:sz w:val="28"/>
                <w:szCs w:val="28"/>
              </w:rPr>
            </w:pPr>
            <w:r w:rsidRPr="0030302A">
              <w:rPr>
                <w:b w:val="0"/>
                <w:caps/>
              </w:rPr>
              <w:t>MARCHES ET ACCORDS-CADRES</w:t>
            </w:r>
          </w:p>
          <w:p w14:paraId="5BABBB4A" w14:textId="77777777" w:rsidR="007509C7" w:rsidRPr="0030302A" w:rsidRDefault="00472B25" w:rsidP="007509C7">
            <w:pPr>
              <w:pStyle w:val="Titre8"/>
              <w:tabs>
                <w:tab w:val="num" w:pos="0"/>
                <w:tab w:val="right" w:pos="9639"/>
              </w:tabs>
              <w:rPr>
                <w:b w:val="0"/>
                <w:caps/>
                <w:sz w:val="28"/>
                <w:szCs w:val="28"/>
              </w:rPr>
            </w:pPr>
            <w:r w:rsidRPr="0030302A">
              <w:rPr>
                <w:b w:val="0"/>
                <w:caps/>
                <w:sz w:val="28"/>
                <w:szCs w:val="28"/>
              </w:rPr>
              <w:t>DECLARATION DU candidat INDIVIDUEL</w:t>
            </w:r>
            <w:r w:rsidR="007509C7" w:rsidRPr="0030302A">
              <w:rPr>
                <w:b w:val="0"/>
                <w:caps/>
                <w:sz w:val="28"/>
                <w:szCs w:val="28"/>
              </w:rPr>
              <w:t xml:space="preserve"> </w:t>
            </w:r>
            <w:r w:rsidRPr="0030302A">
              <w:rPr>
                <w:b w:val="0"/>
                <w:sz w:val="28"/>
                <w:szCs w:val="28"/>
              </w:rPr>
              <w:t xml:space="preserve">OU DU MEMBRE </w:t>
            </w:r>
          </w:p>
          <w:p w14:paraId="663CDE12" w14:textId="77777777" w:rsidR="00472B25" w:rsidRPr="0030302A" w:rsidRDefault="00472B25" w:rsidP="007509C7">
            <w:pPr>
              <w:pStyle w:val="Titre8"/>
              <w:tabs>
                <w:tab w:val="num" w:pos="0"/>
                <w:tab w:val="right" w:pos="9639"/>
              </w:tabs>
              <w:rPr>
                <w:b w:val="0"/>
                <w:caps/>
                <w:sz w:val="28"/>
                <w:szCs w:val="28"/>
              </w:rPr>
            </w:pPr>
            <w:r w:rsidRPr="0030302A">
              <w:rPr>
                <w:b w:val="0"/>
                <w:sz w:val="28"/>
                <w:szCs w:val="28"/>
              </w:rPr>
              <w:t>DU GROUPEMENT</w:t>
            </w:r>
          </w:p>
        </w:tc>
        <w:tc>
          <w:tcPr>
            <w:tcW w:w="1080" w:type="dxa"/>
            <w:shd w:val="clear" w:color="auto" w:fill="66CCFF"/>
          </w:tcPr>
          <w:p w14:paraId="482050B9" w14:textId="77777777" w:rsidR="00472B25" w:rsidRPr="0030302A" w:rsidRDefault="00472B25">
            <w:pPr>
              <w:pStyle w:val="Titre8"/>
              <w:tabs>
                <w:tab w:val="num" w:pos="0"/>
                <w:tab w:val="right" w:pos="9639"/>
              </w:tabs>
              <w:spacing w:before="120" w:after="120"/>
            </w:pPr>
            <w:r w:rsidRPr="0030302A">
              <w:rPr>
                <w:caps/>
                <w:sz w:val="28"/>
                <w:szCs w:val="28"/>
              </w:rPr>
              <w:t>DC2</w:t>
            </w:r>
          </w:p>
        </w:tc>
      </w:tr>
    </w:tbl>
    <w:p w14:paraId="2D123DC1" w14:textId="77777777" w:rsidR="00472B25" w:rsidRPr="0030302A" w:rsidRDefault="00472B25">
      <w:pPr>
        <w:jc w:val="both"/>
        <w:rPr>
          <w:rFonts w:ascii="Arial" w:hAnsi="Arial" w:cs="Arial"/>
        </w:rPr>
      </w:pPr>
    </w:p>
    <w:p w14:paraId="2FD7E19E" w14:textId="77777777" w:rsidR="00472B25" w:rsidRPr="0030302A" w:rsidRDefault="00472B25">
      <w:pPr>
        <w:pStyle w:val="Titre2"/>
        <w:tabs>
          <w:tab w:val="num" w:pos="0"/>
        </w:tabs>
        <w:jc w:val="both"/>
        <w:rPr>
          <w:rFonts w:ascii="Arial" w:hAnsi="Arial" w:cs="Arial"/>
          <w:sz w:val="16"/>
          <w:szCs w:val="16"/>
        </w:rPr>
      </w:pPr>
      <w:r w:rsidRPr="0030302A">
        <w:rPr>
          <w:rFonts w:ascii="Arial" w:hAnsi="Arial" w:cs="Arial"/>
          <w:b w:val="0"/>
          <w:i/>
          <w:sz w:val="16"/>
          <w:szCs w:val="16"/>
        </w:rPr>
        <w:t>En cas d’allotissement, ce document doit être fourni pour cha</w:t>
      </w:r>
      <w:r w:rsidR="00652D59" w:rsidRPr="0030302A">
        <w:rPr>
          <w:rFonts w:ascii="Arial" w:hAnsi="Arial" w:cs="Arial"/>
          <w:b w:val="0"/>
          <w:i/>
          <w:sz w:val="16"/>
          <w:szCs w:val="16"/>
        </w:rPr>
        <w:t>cun des lots de la consultation.</w:t>
      </w:r>
    </w:p>
    <w:p w14:paraId="07F72F56" w14:textId="77777777" w:rsidR="00472B25" w:rsidRPr="0030302A" w:rsidRDefault="00472B25">
      <w:pPr>
        <w:pStyle w:val="Lgende"/>
        <w:spacing w:before="0" w:after="0"/>
        <w:jc w:val="both"/>
        <w:rPr>
          <w:rFonts w:ascii="Arial" w:hAnsi="Arial" w:cs="Arial"/>
        </w:rPr>
      </w:pPr>
      <w:r w:rsidRPr="0030302A">
        <w:rPr>
          <w:rFonts w:ascii="Arial" w:hAnsi="Arial" w:cs="Arial"/>
        </w:rPr>
        <w:t>En cas de candidature groupée, il est rempli par chaque membre du groupement.</w:t>
      </w:r>
    </w:p>
    <w:p w14:paraId="30DFADEA" w14:textId="77777777" w:rsidR="00472B25" w:rsidRPr="0030302A" w:rsidRDefault="00472B25">
      <w:pPr>
        <w:jc w:val="both"/>
        <w:rPr>
          <w:rFonts w:ascii="Arial" w:hAnsi="Arial" w:cs="Arial"/>
          <w:i/>
          <w:iCs/>
          <w:sz w:val="16"/>
          <w:szCs w:val="16"/>
        </w:rPr>
      </w:pPr>
      <w:r w:rsidRPr="0030302A">
        <w:rPr>
          <w:rFonts w:ascii="Arial" w:hAnsi="Arial" w:cs="Arial"/>
          <w:i/>
          <w:sz w:val="16"/>
          <w:szCs w:val="16"/>
        </w:rPr>
        <w:t xml:space="preserve">En complément de sa lettre de candidature (formulaire DC1), le candidat individuel ou chacun des membres du groupement </w:t>
      </w:r>
      <w:r w:rsidR="006E6210" w:rsidRPr="0030302A">
        <w:rPr>
          <w:rFonts w:ascii="Arial" w:hAnsi="Arial" w:cs="Arial"/>
          <w:i/>
          <w:sz w:val="16"/>
          <w:szCs w:val="16"/>
        </w:rPr>
        <w:t xml:space="preserve">peut </w:t>
      </w:r>
      <w:r w:rsidRPr="0030302A">
        <w:rPr>
          <w:rFonts w:ascii="Arial" w:hAnsi="Arial" w:cs="Arial"/>
          <w:i/>
          <w:sz w:val="16"/>
          <w:szCs w:val="16"/>
        </w:rPr>
        <w:t>produi</w:t>
      </w:r>
      <w:r w:rsidR="006E6210" w:rsidRPr="0030302A">
        <w:rPr>
          <w:rFonts w:ascii="Arial" w:hAnsi="Arial" w:cs="Arial"/>
          <w:i/>
          <w:sz w:val="16"/>
          <w:szCs w:val="16"/>
        </w:rPr>
        <w:t>re</w:t>
      </w:r>
      <w:r w:rsidRPr="0030302A">
        <w:rPr>
          <w:rFonts w:ascii="Arial" w:hAnsi="Arial" w:cs="Arial"/>
          <w:i/>
          <w:sz w:val="16"/>
          <w:szCs w:val="16"/>
        </w:rPr>
        <w:t xml:space="preserve">, en annexe du DC2, les éléments demandés par </w:t>
      </w:r>
      <w:r w:rsidR="008715A8" w:rsidRPr="0030302A">
        <w:rPr>
          <w:rFonts w:ascii="Arial" w:hAnsi="Arial" w:cs="Arial"/>
          <w:i/>
          <w:sz w:val="16"/>
          <w:szCs w:val="16"/>
        </w:rPr>
        <w:t>le pouvoir adjudicateur</w:t>
      </w:r>
      <w:r w:rsidRPr="0030302A">
        <w:rPr>
          <w:rFonts w:ascii="Arial" w:hAnsi="Arial" w:cs="Arial"/>
          <w:i/>
          <w:sz w:val="16"/>
          <w:szCs w:val="16"/>
        </w:rPr>
        <w:t xml:space="preserve"> dans l'avis d'appel à la concurrence</w:t>
      </w:r>
      <w:r w:rsidR="0013398C" w:rsidRPr="0030302A">
        <w:rPr>
          <w:rFonts w:ascii="Arial" w:hAnsi="Arial" w:cs="Arial"/>
          <w:sz w:val="16"/>
          <w:szCs w:val="16"/>
        </w:rPr>
        <w:t xml:space="preserve"> </w:t>
      </w:r>
      <w:r w:rsidR="0013398C" w:rsidRPr="0030302A">
        <w:rPr>
          <w:rFonts w:ascii="Arial" w:hAnsi="Arial" w:cs="Arial"/>
          <w:i/>
          <w:sz w:val="16"/>
          <w:szCs w:val="16"/>
        </w:rPr>
        <w:t>ou dans l’invitation à confirmer l’intérêt, ou en l’absence d’un tel avis ou d’une telle invitation</w:t>
      </w:r>
      <w:r w:rsidR="00B80B6A" w:rsidRPr="0030302A">
        <w:rPr>
          <w:rFonts w:ascii="Arial" w:hAnsi="Arial" w:cs="Arial"/>
          <w:i/>
          <w:sz w:val="16"/>
          <w:szCs w:val="16"/>
        </w:rPr>
        <w:t>,</w:t>
      </w:r>
      <w:r w:rsidR="0013398C" w:rsidRPr="0030302A">
        <w:rPr>
          <w:rFonts w:ascii="Arial" w:hAnsi="Arial" w:cs="Arial"/>
          <w:i/>
          <w:sz w:val="16"/>
          <w:szCs w:val="16"/>
        </w:rPr>
        <w:t xml:space="preserve"> dans</w:t>
      </w:r>
      <w:r w:rsidR="00A05A3B" w:rsidRPr="0030302A">
        <w:rPr>
          <w:rFonts w:ascii="Arial" w:hAnsi="Arial" w:cs="Arial"/>
          <w:i/>
          <w:sz w:val="16"/>
          <w:szCs w:val="16"/>
        </w:rPr>
        <w:t xml:space="preserve"> </w:t>
      </w:r>
      <w:r w:rsidR="006E2F47" w:rsidRPr="0030302A">
        <w:rPr>
          <w:rFonts w:ascii="Arial" w:hAnsi="Arial" w:cs="Arial"/>
          <w:i/>
          <w:sz w:val="16"/>
          <w:szCs w:val="16"/>
        </w:rPr>
        <w:t>les documents de la consultation</w:t>
      </w:r>
      <w:r w:rsidRPr="0030302A">
        <w:rPr>
          <w:rFonts w:ascii="Arial" w:hAnsi="Arial" w:cs="Arial"/>
          <w:i/>
          <w:sz w:val="16"/>
          <w:szCs w:val="16"/>
        </w:rPr>
        <w:t>.</w:t>
      </w:r>
    </w:p>
    <w:p w14:paraId="101FC247" w14:textId="77777777" w:rsidR="00472B25" w:rsidRPr="0030302A"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30302A" w14:paraId="427CD78D" w14:textId="77777777">
        <w:tc>
          <w:tcPr>
            <w:tcW w:w="10331" w:type="dxa"/>
            <w:shd w:val="clear" w:color="auto" w:fill="66CCFF"/>
          </w:tcPr>
          <w:p w14:paraId="2D6CD039" w14:textId="77777777" w:rsidR="00472B25" w:rsidRPr="0030302A" w:rsidRDefault="00472B25" w:rsidP="00652D59">
            <w:pPr>
              <w:tabs>
                <w:tab w:val="left" w:pos="-142"/>
                <w:tab w:val="left" w:pos="4111"/>
              </w:tabs>
              <w:jc w:val="both"/>
              <w:rPr>
                <w:rFonts w:ascii="Arial" w:hAnsi="Arial" w:cs="Arial"/>
                <w:i/>
                <w:iCs/>
                <w:sz w:val="18"/>
                <w:szCs w:val="18"/>
              </w:rPr>
            </w:pPr>
            <w:r w:rsidRPr="0030302A">
              <w:rPr>
                <w:rFonts w:ascii="Arial" w:hAnsi="Arial" w:cs="Arial"/>
                <w:b/>
                <w:bCs/>
                <w:sz w:val="22"/>
                <w:szCs w:val="22"/>
              </w:rPr>
              <w:t xml:space="preserve">A - Identification </w:t>
            </w:r>
            <w:r w:rsidR="00652D59" w:rsidRPr="0030302A">
              <w:rPr>
                <w:rFonts w:ascii="Arial" w:hAnsi="Arial" w:cs="Arial"/>
                <w:b/>
                <w:bCs/>
                <w:sz w:val="22"/>
                <w:szCs w:val="22"/>
              </w:rPr>
              <w:t>du pouvoir adjudicateur</w:t>
            </w:r>
          </w:p>
        </w:tc>
      </w:tr>
    </w:tbl>
    <w:p w14:paraId="4A660294" w14:textId="77777777" w:rsidR="00472B25" w:rsidRPr="0030302A" w:rsidRDefault="00472B25">
      <w:pPr>
        <w:pStyle w:val="Titre1"/>
        <w:numPr>
          <w:ilvl w:val="0"/>
          <w:numId w:val="0"/>
        </w:numPr>
        <w:spacing w:before="120"/>
        <w:jc w:val="both"/>
        <w:rPr>
          <w:rFonts w:ascii="Arial" w:hAnsi="Arial" w:cs="Arial"/>
          <w:sz w:val="16"/>
          <w:szCs w:val="16"/>
        </w:rPr>
      </w:pPr>
      <w:r w:rsidRPr="0030302A">
        <w:rPr>
          <w:rFonts w:ascii="Arial" w:hAnsi="Arial" w:cs="Arial"/>
          <w:b w:val="0"/>
          <w:bCs w:val="0"/>
          <w:i/>
          <w:iCs/>
          <w:sz w:val="16"/>
          <w:szCs w:val="16"/>
        </w:rPr>
        <w:t xml:space="preserve">(Reprendre le contenu de la mention figurant dans l’avis d’appel à la concurrence ou </w:t>
      </w:r>
      <w:r w:rsidR="00815797" w:rsidRPr="0030302A">
        <w:rPr>
          <w:rFonts w:ascii="Arial" w:hAnsi="Arial" w:cs="Arial"/>
          <w:b w:val="0"/>
          <w:bCs w:val="0"/>
          <w:i/>
          <w:iCs/>
          <w:sz w:val="16"/>
          <w:szCs w:val="16"/>
        </w:rPr>
        <w:t>l’invitation à confirmer l’intérêt</w:t>
      </w:r>
      <w:r w:rsidRPr="0030302A">
        <w:rPr>
          <w:rFonts w:ascii="Arial" w:hAnsi="Arial" w:cs="Arial"/>
          <w:b w:val="0"/>
          <w:bCs w:val="0"/>
          <w:i/>
          <w:iCs/>
          <w:sz w:val="16"/>
          <w:szCs w:val="16"/>
        </w:rPr>
        <w:t>.)</w:t>
      </w:r>
    </w:p>
    <w:p w14:paraId="467DD71C" w14:textId="77777777" w:rsidR="00472B25" w:rsidRPr="0030302A" w:rsidRDefault="00472B25">
      <w:pPr>
        <w:rPr>
          <w:rFonts w:ascii="Arial" w:hAnsi="Arial" w:cs="Arial"/>
          <w:b/>
          <w:bCs/>
        </w:rPr>
      </w:pPr>
    </w:p>
    <w:p w14:paraId="64B223DD" w14:textId="77777777" w:rsidR="0070730F" w:rsidRPr="0030302A" w:rsidRDefault="0070730F" w:rsidP="0070730F">
      <w:pPr>
        <w:pStyle w:val="En-tte"/>
        <w:tabs>
          <w:tab w:val="clear" w:pos="4536"/>
          <w:tab w:val="clear" w:pos="9072"/>
        </w:tabs>
        <w:rPr>
          <w:rFonts w:ascii="Arial" w:hAnsi="Arial" w:cs="Arial"/>
        </w:rPr>
      </w:pPr>
    </w:p>
    <w:p w14:paraId="2116B532" w14:textId="77777777" w:rsidR="0070730F" w:rsidRPr="0030302A" w:rsidRDefault="0070730F" w:rsidP="0070730F">
      <w:pPr>
        <w:tabs>
          <w:tab w:val="left" w:pos="851"/>
          <w:tab w:val="center" w:pos="4536"/>
          <w:tab w:val="right" w:pos="9072"/>
        </w:tabs>
        <w:jc w:val="center"/>
        <w:rPr>
          <w:rFonts w:ascii="Arial" w:hAnsi="Arial" w:cs="Arial"/>
          <w:b/>
          <w:lang w:bidi="ml"/>
        </w:rPr>
      </w:pPr>
      <w:r w:rsidRPr="0030302A">
        <w:rPr>
          <w:rFonts w:ascii="Arial" w:hAnsi="Arial" w:cs="Arial"/>
          <w:b/>
          <w:lang w:bidi="ml"/>
        </w:rPr>
        <w:t xml:space="preserve">EFS Auvergne-Rhône-Alpes </w:t>
      </w:r>
    </w:p>
    <w:p w14:paraId="7F3205D1" w14:textId="77777777" w:rsidR="0070730F" w:rsidRPr="0030302A" w:rsidRDefault="0070730F" w:rsidP="0070730F">
      <w:pPr>
        <w:tabs>
          <w:tab w:val="left" w:pos="851"/>
          <w:tab w:val="center" w:pos="4536"/>
          <w:tab w:val="right" w:pos="9072"/>
        </w:tabs>
        <w:jc w:val="center"/>
        <w:rPr>
          <w:rFonts w:ascii="Arial" w:hAnsi="Arial" w:cs="Arial"/>
          <w:lang w:bidi="ml"/>
        </w:rPr>
      </w:pPr>
      <w:r w:rsidRPr="0030302A">
        <w:rPr>
          <w:rFonts w:ascii="Arial" w:hAnsi="Arial" w:cs="Arial"/>
          <w:lang w:bidi="ml"/>
        </w:rPr>
        <w:t>111 rue Elisée Reclus – CS20617</w:t>
      </w:r>
    </w:p>
    <w:p w14:paraId="3D162E25" w14:textId="77777777" w:rsidR="0070730F" w:rsidRPr="0030302A" w:rsidRDefault="0070730F" w:rsidP="0070730F">
      <w:pPr>
        <w:tabs>
          <w:tab w:val="left" w:pos="851"/>
          <w:tab w:val="center" w:pos="4536"/>
          <w:tab w:val="right" w:pos="9072"/>
        </w:tabs>
        <w:jc w:val="center"/>
        <w:rPr>
          <w:rFonts w:ascii="Arial" w:hAnsi="Arial" w:cs="Arial"/>
          <w:lang w:bidi="ml"/>
        </w:rPr>
      </w:pPr>
      <w:r w:rsidRPr="0030302A">
        <w:rPr>
          <w:rFonts w:ascii="Arial" w:hAnsi="Arial" w:cs="Arial"/>
          <w:lang w:bidi="ml"/>
        </w:rPr>
        <w:t xml:space="preserve">69150 DECINES-CHARPIEU cedex </w:t>
      </w:r>
    </w:p>
    <w:p w14:paraId="16F507CD" w14:textId="77777777" w:rsidR="0070730F" w:rsidRPr="0030302A" w:rsidRDefault="0070730F" w:rsidP="0070730F">
      <w:pPr>
        <w:tabs>
          <w:tab w:val="left" w:pos="851"/>
          <w:tab w:val="center" w:pos="4536"/>
          <w:tab w:val="right" w:pos="9072"/>
        </w:tabs>
        <w:jc w:val="center"/>
        <w:rPr>
          <w:rFonts w:ascii="Arial" w:hAnsi="Arial" w:cs="Arial"/>
          <w:lang w:bidi="ml"/>
        </w:rPr>
      </w:pPr>
    </w:p>
    <w:p w14:paraId="51390C74" w14:textId="77777777" w:rsidR="0070730F" w:rsidRPr="0030302A" w:rsidRDefault="0070730F" w:rsidP="0070730F">
      <w:pPr>
        <w:tabs>
          <w:tab w:val="left" w:pos="851"/>
          <w:tab w:val="center" w:pos="4536"/>
          <w:tab w:val="right" w:pos="9072"/>
        </w:tabs>
        <w:jc w:val="center"/>
        <w:rPr>
          <w:rFonts w:ascii="Arial" w:hAnsi="Arial" w:cs="Arial"/>
          <w:lang w:bidi="ml"/>
        </w:rPr>
      </w:pPr>
      <w:r w:rsidRPr="0030302A">
        <w:rPr>
          <w:rFonts w:ascii="Arial" w:hAnsi="Arial" w:cs="Arial"/>
          <w:lang w:bidi="ml"/>
        </w:rPr>
        <w:t>Téléphone : 04 78 65 61 61</w:t>
      </w:r>
    </w:p>
    <w:p w14:paraId="149F94D6" w14:textId="77777777" w:rsidR="0070730F" w:rsidRPr="0030302A" w:rsidRDefault="0070730F" w:rsidP="0070730F">
      <w:pPr>
        <w:tabs>
          <w:tab w:val="left" w:pos="851"/>
          <w:tab w:val="center" w:pos="4536"/>
          <w:tab w:val="right" w:pos="9072"/>
        </w:tabs>
        <w:jc w:val="center"/>
        <w:rPr>
          <w:rFonts w:ascii="Arial" w:hAnsi="Arial" w:cs="Arial"/>
          <w:lang w:bidi="ml"/>
        </w:rPr>
      </w:pPr>
      <w:r w:rsidRPr="0030302A">
        <w:rPr>
          <w:rFonts w:ascii="Arial" w:hAnsi="Arial" w:cs="Arial"/>
          <w:lang w:bidi="ml"/>
        </w:rPr>
        <w:t>Siret : 428 822 852 02884</w:t>
      </w:r>
    </w:p>
    <w:p w14:paraId="491D8F49" w14:textId="77777777" w:rsidR="00472B25" w:rsidRPr="0030302A" w:rsidRDefault="00472B25">
      <w:pPr>
        <w:rPr>
          <w:rFonts w:ascii="Arial" w:hAnsi="Arial" w:cs="Arial"/>
          <w:b/>
          <w:bCs/>
        </w:rPr>
      </w:pPr>
    </w:p>
    <w:p w14:paraId="0E0ED08B" w14:textId="77777777" w:rsidR="00472B25" w:rsidRPr="0030302A"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30302A" w14:paraId="1B420A1F" w14:textId="77777777">
        <w:tc>
          <w:tcPr>
            <w:tcW w:w="10331" w:type="dxa"/>
            <w:shd w:val="clear" w:color="auto" w:fill="66CCFF"/>
          </w:tcPr>
          <w:p w14:paraId="696322FC" w14:textId="77777777" w:rsidR="00472B25" w:rsidRPr="0030302A" w:rsidRDefault="00472B25" w:rsidP="006E2F47">
            <w:pPr>
              <w:tabs>
                <w:tab w:val="left" w:pos="-142"/>
                <w:tab w:val="left" w:pos="4111"/>
              </w:tabs>
              <w:jc w:val="both"/>
              <w:rPr>
                <w:rFonts w:ascii="Arial" w:hAnsi="Arial" w:cs="Arial"/>
                <w:i/>
                <w:sz w:val="18"/>
                <w:szCs w:val="18"/>
              </w:rPr>
            </w:pPr>
            <w:r w:rsidRPr="0030302A">
              <w:rPr>
                <w:rFonts w:ascii="Arial" w:hAnsi="Arial" w:cs="Arial"/>
                <w:b/>
                <w:bCs/>
                <w:sz w:val="22"/>
                <w:szCs w:val="22"/>
              </w:rPr>
              <w:t xml:space="preserve">B - Objet </w:t>
            </w:r>
            <w:r w:rsidR="006E2F47" w:rsidRPr="0030302A">
              <w:rPr>
                <w:rFonts w:ascii="Arial" w:hAnsi="Arial" w:cs="Arial"/>
                <w:b/>
                <w:bCs/>
                <w:sz w:val="22"/>
                <w:szCs w:val="22"/>
              </w:rPr>
              <w:t>de la consultation</w:t>
            </w:r>
          </w:p>
        </w:tc>
      </w:tr>
    </w:tbl>
    <w:p w14:paraId="4F8B024E" w14:textId="77777777" w:rsidR="00472B25" w:rsidRPr="008251A9" w:rsidRDefault="00472B25">
      <w:pPr>
        <w:rPr>
          <w:rFonts w:ascii="Arial" w:hAnsi="Arial" w:cs="Arial"/>
          <w:bCs/>
          <w:highlight w:val="yellow"/>
        </w:rPr>
      </w:pPr>
    </w:p>
    <w:p w14:paraId="794E0601" w14:textId="08A556FE" w:rsidR="0030302A" w:rsidRPr="00141547" w:rsidRDefault="0030302A" w:rsidP="0030302A">
      <w:pPr>
        <w:jc w:val="both"/>
        <w:rPr>
          <w:rFonts w:ascii="Arial" w:hAnsi="Arial" w:cs="Arial"/>
          <w:b/>
          <w:bCs/>
        </w:rPr>
      </w:pPr>
      <w:bookmarkStart w:id="0" w:name="_Hlk198039884"/>
      <w:r w:rsidRPr="00141547">
        <w:rPr>
          <w:rFonts w:ascii="Arial" w:hAnsi="Arial" w:cs="Arial"/>
          <w:b/>
          <w:bCs/>
        </w:rPr>
        <w:t xml:space="preserve">Consultation n°2025EFS_AURA422 – Prestation de maîtrise d’œuvre pour l’agrandissement de la maison du don de Saint Etienne </w:t>
      </w:r>
      <w:proofErr w:type="spellStart"/>
      <w:r w:rsidRPr="00141547">
        <w:rPr>
          <w:rFonts w:ascii="Arial" w:hAnsi="Arial" w:cs="Arial"/>
          <w:b/>
          <w:bCs/>
        </w:rPr>
        <w:t>Ch</w:t>
      </w:r>
      <w:r w:rsidR="0040135B">
        <w:rPr>
          <w:rFonts w:ascii="Arial" w:hAnsi="Arial" w:cs="Arial"/>
          <w:b/>
          <w:bCs/>
        </w:rPr>
        <w:t>â</w:t>
      </w:r>
      <w:r w:rsidRPr="00141547">
        <w:rPr>
          <w:rFonts w:ascii="Arial" w:hAnsi="Arial" w:cs="Arial"/>
          <w:b/>
          <w:bCs/>
        </w:rPr>
        <w:t>teaucreux</w:t>
      </w:r>
      <w:proofErr w:type="spellEnd"/>
    </w:p>
    <w:bookmarkEnd w:id="0"/>
    <w:p w14:paraId="2ADBBB3A" w14:textId="77777777" w:rsidR="00540E08" w:rsidRPr="008251A9" w:rsidRDefault="00540E08" w:rsidP="00540E08">
      <w:pPr>
        <w:jc w:val="both"/>
        <w:rPr>
          <w:rFonts w:ascii="Arial" w:hAnsi="Arial" w:cs="Arial"/>
          <w:b/>
          <w:bCs/>
          <w:highlight w:val="yellow"/>
        </w:rPr>
      </w:pPr>
    </w:p>
    <w:p w14:paraId="4AAA6DC5" w14:textId="77777777" w:rsidR="00472B25" w:rsidRPr="0030302A"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30302A" w14:paraId="0AF74788" w14:textId="77777777">
        <w:tc>
          <w:tcPr>
            <w:tcW w:w="10331" w:type="dxa"/>
            <w:shd w:val="clear" w:color="auto" w:fill="66CCFF"/>
          </w:tcPr>
          <w:p w14:paraId="07420645" w14:textId="77777777" w:rsidR="00472B25" w:rsidRPr="0030302A" w:rsidRDefault="00472B25">
            <w:pPr>
              <w:tabs>
                <w:tab w:val="left" w:pos="-142"/>
                <w:tab w:val="left" w:pos="4111"/>
              </w:tabs>
              <w:jc w:val="both"/>
            </w:pPr>
            <w:r w:rsidRPr="0030302A">
              <w:rPr>
                <w:rFonts w:ascii="Arial" w:hAnsi="Arial" w:cs="Arial"/>
                <w:b/>
                <w:bCs/>
                <w:sz w:val="22"/>
                <w:szCs w:val="22"/>
              </w:rPr>
              <w:t>C - Identification du candidat individuel ou du membre du groupement.</w:t>
            </w:r>
          </w:p>
        </w:tc>
      </w:tr>
    </w:tbl>
    <w:p w14:paraId="4B7FE44D" w14:textId="77777777" w:rsidR="00472B25" w:rsidRPr="0030302A" w:rsidRDefault="00472B25">
      <w:pPr>
        <w:pStyle w:val="Titre9"/>
        <w:numPr>
          <w:ilvl w:val="0"/>
          <w:numId w:val="0"/>
        </w:numPr>
        <w:rPr>
          <w:i w:val="0"/>
          <w:sz w:val="20"/>
        </w:rPr>
      </w:pPr>
    </w:p>
    <w:p w14:paraId="04664B26" w14:textId="77777777" w:rsidR="00472B25" w:rsidRPr="0030302A" w:rsidRDefault="00472B25">
      <w:pPr>
        <w:pStyle w:val="Titre9"/>
        <w:numPr>
          <w:ilvl w:val="0"/>
          <w:numId w:val="0"/>
        </w:numPr>
        <w:rPr>
          <w:i w:val="0"/>
          <w:iCs w:val="0"/>
          <w:sz w:val="20"/>
          <w:szCs w:val="20"/>
        </w:rPr>
      </w:pPr>
      <w:r w:rsidRPr="0030302A">
        <w:rPr>
          <w:b/>
          <w:bCs/>
          <w:i w:val="0"/>
          <w:iCs w:val="0"/>
          <w:sz w:val="22"/>
          <w:szCs w:val="22"/>
        </w:rPr>
        <w:t>C1 - Cas général :</w:t>
      </w:r>
    </w:p>
    <w:p w14:paraId="635D96DE" w14:textId="77777777" w:rsidR="00472B25" w:rsidRPr="0030302A" w:rsidRDefault="00472B25">
      <w:pPr>
        <w:pStyle w:val="Titre9"/>
        <w:tabs>
          <w:tab w:val="num" w:pos="0"/>
        </w:tabs>
        <w:ind w:left="0"/>
        <w:jc w:val="both"/>
        <w:rPr>
          <w:i w:val="0"/>
          <w:iCs w:val="0"/>
          <w:sz w:val="20"/>
          <w:szCs w:val="20"/>
        </w:rPr>
      </w:pPr>
    </w:p>
    <w:p w14:paraId="1871A6FB" w14:textId="77777777" w:rsidR="00472B25" w:rsidRPr="0030302A" w:rsidRDefault="00472B25" w:rsidP="006E6210">
      <w:pPr>
        <w:pStyle w:val="Titre9"/>
        <w:tabs>
          <w:tab w:val="num" w:pos="0"/>
        </w:tabs>
        <w:ind w:left="0"/>
        <w:jc w:val="both"/>
        <w:rPr>
          <w:b/>
          <w:bCs/>
        </w:rPr>
      </w:pPr>
      <w:r w:rsidRPr="0030302A">
        <w:rPr>
          <w:rFonts w:ascii="Wingdings" w:hAnsi="Wingdings"/>
          <w:i w:val="0"/>
          <w:color w:val="66CCFF"/>
          <w:spacing w:val="-10"/>
          <w:position w:val="-1"/>
          <w:sz w:val="20"/>
          <w:szCs w:val="20"/>
        </w:rPr>
        <w:t></w:t>
      </w:r>
      <w:r w:rsidRPr="0030302A">
        <w:rPr>
          <w:rFonts w:eastAsia="Arial"/>
          <w:i w:val="0"/>
          <w:spacing w:val="-10"/>
          <w:position w:val="-1"/>
          <w:sz w:val="20"/>
          <w:szCs w:val="20"/>
        </w:rPr>
        <w:t xml:space="preserve">  </w:t>
      </w:r>
      <w:r w:rsidRPr="0030302A">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sidRPr="0030302A">
        <w:rPr>
          <w:i w:val="0"/>
          <w:sz w:val="20"/>
          <w:szCs w:val="20"/>
        </w:rPr>
        <w:t xml:space="preserve">, à défaut, </w:t>
      </w:r>
      <w:r w:rsidR="001D25B2" w:rsidRPr="0030302A">
        <w:rPr>
          <w:i w:val="0"/>
          <w:sz w:val="20"/>
          <w:szCs w:val="20"/>
        </w:rPr>
        <w:t>un numéro d’identification européen ou international ou propre au pays d’origine du candidat</w:t>
      </w:r>
      <w:r w:rsidR="001D25B2" w:rsidRPr="0030302A">
        <w:rPr>
          <w:sz w:val="20"/>
          <w:szCs w:val="20"/>
        </w:rPr>
        <w:t xml:space="preserve"> </w:t>
      </w:r>
      <w:r w:rsidR="001D25B2" w:rsidRPr="0030302A">
        <w:rPr>
          <w:i w:val="0"/>
          <w:sz w:val="20"/>
          <w:szCs w:val="20"/>
        </w:rPr>
        <w:t xml:space="preserve">issu d’un répertoire figurant dans la liste des </w:t>
      </w:r>
      <w:hyperlink r:id="rId13" w:history="1">
        <w:r w:rsidR="001D25B2" w:rsidRPr="0030302A">
          <w:rPr>
            <w:rStyle w:val="Lienhypertexte"/>
            <w:i w:val="0"/>
            <w:color w:val="auto"/>
            <w:sz w:val="20"/>
            <w:szCs w:val="20"/>
          </w:rPr>
          <w:t>ICD</w:t>
        </w:r>
      </w:hyperlink>
      <w:r w:rsidR="00261FC1" w:rsidRPr="0030302A">
        <w:rPr>
          <w:i w:val="0"/>
          <w:sz w:val="20"/>
          <w:szCs w:val="20"/>
        </w:rPr>
        <w:t xml:space="preserve"> </w:t>
      </w:r>
      <w:r w:rsidRPr="0030302A">
        <w:rPr>
          <w:i w:val="0"/>
          <w:sz w:val="20"/>
          <w:szCs w:val="20"/>
        </w:rPr>
        <w:t>:</w:t>
      </w:r>
    </w:p>
    <w:p w14:paraId="5B1FA6FA" w14:textId="77777777" w:rsidR="00472B25" w:rsidRPr="0030302A" w:rsidRDefault="00472B25">
      <w:pPr>
        <w:jc w:val="both"/>
        <w:rPr>
          <w:rFonts w:ascii="Arial" w:hAnsi="Arial" w:cs="Arial"/>
          <w:b/>
          <w:bCs/>
        </w:rPr>
      </w:pPr>
    </w:p>
    <w:p w14:paraId="68559CB6" w14:textId="77777777" w:rsidR="00472B25" w:rsidRPr="0030302A" w:rsidRDefault="00472B25">
      <w:pPr>
        <w:jc w:val="both"/>
        <w:rPr>
          <w:rFonts w:ascii="Arial" w:hAnsi="Arial" w:cs="Arial"/>
          <w:b/>
          <w:bCs/>
        </w:rPr>
      </w:pPr>
    </w:p>
    <w:p w14:paraId="3769CE6E" w14:textId="77777777" w:rsidR="00472B25" w:rsidRPr="0030302A" w:rsidRDefault="00472B25">
      <w:pPr>
        <w:jc w:val="both"/>
        <w:rPr>
          <w:rFonts w:ascii="Arial" w:hAnsi="Arial" w:cs="Arial"/>
          <w:b/>
          <w:bCs/>
        </w:rPr>
      </w:pPr>
    </w:p>
    <w:p w14:paraId="71212368" w14:textId="77777777" w:rsidR="00472B25" w:rsidRPr="0030302A" w:rsidRDefault="00472B25">
      <w:pPr>
        <w:jc w:val="both"/>
        <w:rPr>
          <w:rFonts w:ascii="Arial" w:hAnsi="Arial" w:cs="Arial"/>
          <w:b/>
          <w:bCs/>
        </w:rPr>
      </w:pPr>
    </w:p>
    <w:p w14:paraId="1F5837A2" w14:textId="77777777" w:rsidR="00472B25" w:rsidRPr="0030302A" w:rsidRDefault="00472B25">
      <w:pPr>
        <w:jc w:val="both"/>
        <w:rPr>
          <w:rFonts w:ascii="Arial" w:hAnsi="Arial" w:cs="Arial"/>
          <w:b/>
          <w:bCs/>
        </w:rPr>
      </w:pPr>
    </w:p>
    <w:p w14:paraId="165AF63B" w14:textId="77777777" w:rsidR="00472B25" w:rsidRPr="0030302A" w:rsidRDefault="00D40048">
      <w:pPr>
        <w:jc w:val="both"/>
        <w:rPr>
          <w:rFonts w:ascii="Arial" w:hAnsi="Arial" w:cs="Arial"/>
        </w:rPr>
      </w:pPr>
      <w:r w:rsidRPr="0030302A">
        <w:rPr>
          <w:rFonts w:ascii="Wingdings" w:hAnsi="Wingdings"/>
          <w:b/>
          <w:color w:val="66CCFF"/>
          <w:spacing w:val="-10"/>
          <w:position w:val="-1"/>
        </w:rPr>
        <w:t></w:t>
      </w:r>
      <w:r w:rsidRPr="0030302A">
        <w:rPr>
          <w:rFonts w:ascii="Arial" w:eastAsia="Arial" w:hAnsi="Arial" w:cs="Arial"/>
          <w:spacing w:val="-10"/>
          <w:position w:val="-1"/>
        </w:rPr>
        <w:t xml:space="preserve"> Forme</w:t>
      </w:r>
      <w:r w:rsidR="00472B25" w:rsidRPr="0030302A">
        <w:rPr>
          <w:rFonts w:ascii="Arial" w:hAnsi="Arial" w:cs="Arial"/>
        </w:rPr>
        <w:t xml:space="preserve"> juridique du candidat individuel ou du membre du groupement (entreprise individuelle, SA, SARL, EURL, association, établissement public, etc.) :</w:t>
      </w:r>
    </w:p>
    <w:p w14:paraId="3AA4E7A3" w14:textId="77777777" w:rsidR="00472B25" w:rsidRPr="0030302A" w:rsidRDefault="00472B25">
      <w:pPr>
        <w:jc w:val="both"/>
        <w:rPr>
          <w:rFonts w:ascii="Arial" w:hAnsi="Arial" w:cs="Arial"/>
          <w:b/>
          <w:bCs/>
        </w:rPr>
      </w:pPr>
    </w:p>
    <w:p w14:paraId="63572683" w14:textId="77777777" w:rsidR="00472B25" w:rsidRPr="0030302A" w:rsidRDefault="00472B25">
      <w:pPr>
        <w:jc w:val="both"/>
        <w:rPr>
          <w:rFonts w:ascii="Arial" w:hAnsi="Arial" w:cs="Arial"/>
          <w:b/>
          <w:bCs/>
        </w:rPr>
      </w:pPr>
    </w:p>
    <w:p w14:paraId="216D68AD" w14:textId="77777777" w:rsidR="00472B25" w:rsidRPr="0030302A" w:rsidRDefault="00472B25">
      <w:pPr>
        <w:jc w:val="both"/>
        <w:rPr>
          <w:rFonts w:ascii="Arial" w:hAnsi="Arial" w:cs="Arial"/>
          <w:b/>
          <w:bCs/>
        </w:rPr>
      </w:pPr>
    </w:p>
    <w:p w14:paraId="7D557CB3" w14:textId="77777777" w:rsidR="00472B25" w:rsidRPr="0030302A" w:rsidRDefault="00472B25">
      <w:pPr>
        <w:jc w:val="both"/>
        <w:rPr>
          <w:rFonts w:ascii="Arial" w:hAnsi="Arial" w:cs="Arial"/>
          <w:b/>
          <w:bCs/>
        </w:rPr>
      </w:pPr>
    </w:p>
    <w:p w14:paraId="539DE6A6" w14:textId="77777777" w:rsidR="00472B25" w:rsidRPr="0030302A" w:rsidRDefault="00472B25">
      <w:pPr>
        <w:jc w:val="both"/>
        <w:rPr>
          <w:rFonts w:ascii="Arial" w:hAnsi="Arial" w:cs="Arial"/>
          <w:bCs/>
        </w:rPr>
      </w:pPr>
    </w:p>
    <w:p w14:paraId="6BA63F73" w14:textId="77777777" w:rsidR="00472B25" w:rsidRPr="0030302A" w:rsidRDefault="00472B25">
      <w:pPr>
        <w:jc w:val="both"/>
        <w:rPr>
          <w:rFonts w:ascii="Arial" w:hAnsi="Arial" w:cs="Arial"/>
          <w:bCs/>
        </w:rPr>
      </w:pPr>
    </w:p>
    <w:p w14:paraId="63DD141D" w14:textId="77777777" w:rsidR="00472B25" w:rsidRPr="0030302A" w:rsidRDefault="00815797">
      <w:pPr>
        <w:jc w:val="both"/>
        <w:rPr>
          <w:rFonts w:ascii="Arial" w:hAnsi="Arial" w:cs="Arial"/>
          <w:i/>
          <w:iCs/>
          <w:sz w:val="18"/>
          <w:szCs w:val="18"/>
        </w:rPr>
      </w:pPr>
      <w:r w:rsidRPr="0030302A">
        <w:rPr>
          <w:rFonts w:ascii="Arial" w:hAnsi="Arial" w:cs="Arial"/>
          <w:b/>
          <w:bCs/>
          <w:sz w:val="22"/>
          <w:szCs w:val="22"/>
        </w:rPr>
        <w:br w:type="page"/>
      </w:r>
      <w:r w:rsidR="00472B25" w:rsidRPr="0030302A">
        <w:rPr>
          <w:rFonts w:ascii="Arial" w:hAnsi="Arial" w:cs="Arial"/>
          <w:b/>
          <w:bCs/>
          <w:sz w:val="22"/>
          <w:szCs w:val="22"/>
        </w:rPr>
        <w:lastRenderedPageBreak/>
        <w:t>C2 - Cas particuliers :</w:t>
      </w:r>
    </w:p>
    <w:p w14:paraId="335987C2" w14:textId="77777777" w:rsidR="00472B25" w:rsidRPr="0030302A" w:rsidRDefault="00472B25">
      <w:pPr>
        <w:spacing w:before="120"/>
        <w:jc w:val="both"/>
        <w:rPr>
          <w:rFonts w:ascii="Arial" w:hAnsi="Arial" w:cs="Arial"/>
          <w:sz w:val="18"/>
          <w:szCs w:val="18"/>
        </w:rPr>
      </w:pPr>
      <w:r w:rsidRPr="0030302A">
        <w:rPr>
          <w:rFonts w:ascii="Arial" w:hAnsi="Arial" w:cs="Arial"/>
          <w:i/>
          <w:iCs/>
          <w:sz w:val="18"/>
          <w:szCs w:val="18"/>
        </w:rPr>
        <w:t xml:space="preserve">(Le candidat individuel ou le membre du groupement répondant à l’une des conditions qui suivent et postulant à un marché </w:t>
      </w:r>
      <w:r w:rsidR="007C0A0D" w:rsidRPr="0030302A">
        <w:rPr>
          <w:rFonts w:ascii="Arial" w:hAnsi="Arial" w:cs="Arial"/>
          <w:i/>
          <w:iCs/>
          <w:sz w:val="18"/>
          <w:szCs w:val="18"/>
        </w:rPr>
        <w:t xml:space="preserve">public </w:t>
      </w:r>
      <w:r w:rsidRPr="0030302A">
        <w:rPr>
          <w:rFonts w:ascii="Arial" w:hAnsi="Arial" w:cs="Arial"/>
          <w:i/>
          <w:iCs/>
          <w:sz w:val="18"/>
          <w:szCs w:val="18"/>
        </w:rPr>
        <w:t xml:space="preserve">réservé en application </w:t>
      </w:r>
      <w:r w:rsidR="006E2F47" w:rsidRPr="0030302A">
        <w:rPr>
          <w:rFonts w:ascii="Arial" w:hAnsi="Arial" w:cs="Arial"/>
          <w:i/>
          <w:iCs/>
          <w:sz w:val="18"/>
          <w:szCs w:val="18"/>
        </w:rPr>
        <w:t>des articles</w:t>
      </w:r>
      <w:r w:rsidR="00BD0733" w:rsidRPr="0030302A">
        <w:rPr>
          <w:rFonts w:ascii="Arial" w:hAnsi="Arial" w:cs="Arial"/>
          <w:i/>
          <w:iCs/>
          <w:sz w:val="18"/>
          <w:szCs w:val="18"/>
        </w:rPr>
        <w:t xml:space="preserve"> L. 2313-6 ou L. 2113-15 et L. 2113-16 du code de la commande publique </w:t>
      </w:r>
      <w:r w:rsidRPr="0030302A">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0CB9F48C" w14:textId="77777777" w:rsidR="00472B25" w:rsidRPr="0030302A"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30302A" w14:paraId="0C09AE2D" w14:textId="77777777" w:rsidTr="00D63EF7">
        <w:trPr>
          <w:gridAfter w:val="1"/>
          <w:wAfter w:w="10" w:type="dxa"/>
          <w:trHeight w:val="296"/>
        </w:trPr>
        <w:tc>
          <w:tcPr>
            <w:tcW w:w="8506" w:type="dxa"/>
            <w:gridSpan w:val="2"/>
            <w:shd w:val="clear" w:color="auto" w:fill="auto"/>
            <w:vAlign w:val="center"/>
          </w:tcPr>
          <w:p w14:paraId="54E754E2" w14:textId="77777777" w:rsidR="00472B25" w:rsidRPr="0030302A" w:rsidRDefault="00472B25">
            <w:pPr>
              <w:pStyle w:val="Corpsdetexte21"/>
              <w:snapToGrid w:val="0"/>
              <w:jc w:val="center"/>
              <w:rPr>
                <w:rFonts w:ascii="Arial" w:hAnsi="Arial" w:cs="Arial"/>
                <w:b/>
                <w:bCs/>
                <w:i w:val="0"/>
                <w:iCs w:val="0"/>
                <w:sz w:val="20"/>
                <w:szCs w:val="20"/>
              </w:rPr>
            </w:pPr>
            <w:r w:rsidRPr="0030302A">
              <w:rPr>
                <w:rFonts w:ascii="Arial" w:hAnsi="Arial" w:cs="Arial"/>
                <w:b/>
                <w:bCs/>
                <w:i w:val="0"/>
                <w:iCs w:val="0"/>
                <w:sz w:val="20"/>
                <w:szCs w:val="20"/>
              </w:rPr>
              <w:t>Statut du candidat individuel</w:t>
            </w:r>
          </w:p>
          <w:p w14:paraId="49B03A84" w14:textId="77777777" w:rsidR="00472B25" w:rsidRPr="0030302A" w:rsidRDefault="00472B25">
            <w:pPr>
              <w:pStyle w:val="Corpsdetexte21"/>
              <w:snapToGrid w:val="0"/>
              <w:jc w:val="center"/>
              <w:rPr>
                <w:rFonts w:ascii="Arial" w:hAnsi="Arial" w:cs="Arial"/>
                <w:b/>
                <w:bCs/>
              </w:rPr>
            </w:pPr>
            <w:r w:rsidRPr="0030302A">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14:paraId="08C1C0AF" w14:textId="77777777" w:rsidR="00472B25" w:rsidRPr="0030302A" w:rsidRDefault="00472B25">
            <w:pPr>
              <w:snapToGrid w:val="0"/>
              <w:jc w:val="center"/>
              <w:rPr>
                <w:rFonts w:ascii="Arial" w:hAnsi="Arial" w:cs="Arial"/>
                <w:b/>
                <w:bCs/>
              </w:rPr>
            </w:pPr>
          </w:p>
        </w:tc>
      </w:tr>
      <w:tr w:rsidR="00261FC1" w:rsidRPr="0030302A" w14:paraId="541A0891"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A6BBB74" w14:textId="77777777" w:rsidR="00261FC1" w:rsidRPr="0030302A" w:rsidRDefault="00261FC1">
            <w:pPr>
              <w:pStyle w:val="fcase1ertab"/>
              <w:snapToGrid w:val="0"/>
              <w:rPr>
                <w:rFonts w:ascii="Arial" w:hAnsi="Arial" w:cs="Arial"/>
                <w:b/>
                <w:bCs/>
              </w:rPr>
            </w:pPr>
          </w:p>
          <w:p w14:paraId="42033971" w14:textId="77777777" w:rsidR="00261FC1" w:rsidRPr="0030302A" w:rsidRDefault="00261FC1">
            <w:pPr>
              <w:pStyle w:val="fcase1ertab"/>
              <w:ind w:left="862" w:hanging="862"/>
              <w:rPr>
                <w:rFonts w:ascii="Arial" w:eastAsia="Arial" w:hAnsi="Arial" w:cs="Arial"/>
              </w:rPr>
            </w:pPr>
            <w:r w:rsidRPr="0030302A">
              <w:rPr>
                <w:rFonts w:ascii="Arial" w:hAnsi="Arial" w:cs="Arial"/>
                <w:b/>
                <w:bCs/>
              </w:rPr>
              <w:t>1.</w:t>
            </w:r>
            <w:r w:rsidRPr="0030302A">
              <w:rPr>
                <w:rFonts w:ascii="Arial" w:hAnsi="Arial" w:cs="Arial"/>
                <w:b/>
                <w:bCs/>
              </w:rPr>
              <w:tab/>
            </w:r>
            <w:r w:rsidRPr="0030302A">
              <w:fldChar w:fldCharType="begin">
                <w:ffData>
                  <w:name w:val=""/>
                  <w:enabled/>
                  <w:calcOnExit w:val="0"/>
                  <w:checkBox>
                    <w:size w:val="20"/>
                    <w:default w:val="0"/>
                  </w:checkBox>
                </w:ffData>
              </w:fldChar>
            </w:r>
            <w:r w:rsidRPr="0030302A">
              <w:instrText xml:space="preserve"> FORMCHECKBOX </w:instrText>
            </w:r>
            <w:r w:rsidR="0040135B">
              <w:fldChar w:fldCharType="separate"/>
            </w:r>
            <w:r w:rsidRPr="0030302A">
              <w:fldChar w:fldCharType="end"/>
            </w:r>
            <w:r w:rsidRPr="0030302A">
              <w:rPr>
                <w:rFonts w:ascii="Arial" w:hAnsi="Arial" w:cs="Arial"/>
                <w:bCs/>
              </w:rPr>
              <w:t xml:space="preserve"> </w:t>
            </w:r>
            <w:r w:rsidRPr="0030302A">
              <w:rPr>
                <w:rFonts w:ascii="Arial" w:hAnsi="Arial" w:cs="Arial"/>
              </w:rPr>
              <w:t>Entreprise adaptée</w:t>
            </w:r>
          </w:p>
          <w:p w14:paraId="10BF77E6" w14:textId="77777777" w:rsidR="00261FC1" w:rsidRPr="0030302A" w:rsidRDefault="00261FC1">
            <w:pPr>
              <w:pStyle w:val="fcase1ertab"/>
              <w:jc w:val="left"/>
              <w:rPr>
                <w:rFonts w:ascii="Arial" w:hAnsi="Arial" w:cs="Arial"/>
                <w:b/>
                <w:bCs/>
              </w:rPr>
            </w:pPr>
            <w:r w:rsidRPr="0030302A">
              <w:rPr>
                <w:rFonts w:ascii="Arial" w:eastAsia="Arial" w:hAnsi="Arial" w:cs="Arial"/>
              </w:rPr>
              <w:t xml:space="preserve">            </w:t>
            </w:r>
            <w:r w:rsidRPr="0030302A">
              <w:rPr>
                <w:rFonts w:ascii="Arial" w:hAnsi="Arial" w:cs="Arial"/>
                <w:sz w:val="16"/>
                <w:szCs w:val="16"/>
              </w:rPr>
              <w:t>(art</w:t>
            </w:r>
            <w:hyperlink r:id="rId14" w:history="1">
              <w:r w:rsidRPr="0030302A">
                <w:rPr>
                  <w:rStyle w:val="Lienhypertexte"/>
                  <w:rFonts w:ascii="Arial" w:hAnsi="Arial" w:cs="Arial"/>
                  <w:sz w:val="16"/>
                  <w:szCs w:val="16"/>
                </w:rPr>
                <w:t>. L</w:t>
              </w:r>
              <w:r w:rsidR="00B80B6A" w:rsidRPr="0030302A">
                <w:rPr>
                  <w:rStyle w:val="Lienhypertexte"/>
                  <w:rFonts w:ascii="Arial" w:hAnsi="Arial" w:cs="Arial"/>
                  <w:sz w:val="16"/>
                  <w:szCs w:val="16"/>
                </w:rPr>
                <w:t xml:space="preserve">. </w:t>
              </w:r>
              <w:r w:rsidRPr="0030302A">
                <w:rPr>
                  <w:rStyle w:val="Lienhypertexte"/>
                  <w:rFonts w:ascii="Arial" w:hAnsi="Arial" w:cs="Arial"/>
                  <w:sz w:val="16"/>
                  <w:szCs w:val="16"/>
                </w:rPr>
                <w:t>5213-13</w:t>
              </w:r>
            </w:hyperlink>
            <w:r w:rsidRPr="0030302A">
              <w:rPr>
                <w:rFonts w:ascii="Arial" w:hAnsi="Arial" w:cs="Arial"/>
                <w:sz w:val="16"/>
                <w:szCs w:val="16"/>
              </w:rPr>
              <w:t xml:space="preserve"> du code du travail)</w:t>
            </w:r>
            <w:r w:rsidRPr="0030302A">
              <w:rPr>
                <w:rFonts w:ascii="Arial" w:hAnsi="Arial" w:cs="Arial"/>
              </w:rPr>
              <w:t xml:space="preserve"> ou structures équivalentes</w:t>
            </w:r>
          </w:p>
          <w:p w14:paraId="1C676FD9" w14:textId="77777777" w:rsidR="00261FC1" w:rsidRPr="0030302A"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473AA1A3" w14:textId="77777777" w:rsidR="00261FC1" w:rsidRPr="0030302A" w:rsidRDefault="00261FC1">
            <w:pPr>
              <w:snapToGrid w:val="0"/>
              <w:ind w:left="170" w:right="170"/>
              <w:jc w:val="both"/>
              <w:rPr>
                <w:rFonts w:ascii="Arial" w:hAnsi="Arial" w:cs="Arial"/>
                <w:sz w:val="16"/>
                <w:szCs w:val="16"/>
              </w:rPr>
            </w:pPr>
          </w:p>
          <w:p w14:paraId="2F57C0D5" w14:textId="77777777" w:rsidR="00261FC1" w:rsidRPr="0030302A" w:rsidRDefault="00261FC1">
            <w:pPr>
              <w:ind w:left="170" w:right="170"/>
              <w:jc w:val="both"/>
              <w:rPr>
                <w:rFonts w:ascii="Arial" w:hAnsi="Arial" w:cs="Arial"/>
                <w:b/>
                <w:bCs/>
              </w:rPr>
            </w:pPr>
            <w:r w:rsidRPr="0030302A">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48D8451" w14:textId="77777777" w:rsidR="00261FC1" w:rsidRPr="0030302A" w:rsidRDefault="00261FC1">
            <w:pPr>
              <w:snapToGrid w:val="0"/>
              <w:jc w:val="both"/>
              <w:rPr>
                <w:rFonts w:ascii="Arial" w:hAnsi="Arial" w:cs="Arial"/>
                <w:b/>
                <w:bCs/>
              </w:rPr>
            </w:pPr>
          </w:p>
        </w:tc>
      </w:tr>
      <w:tr w:rsidR="00261FC1" w:rsidRPr="0030302A" w14:paraId="59B55513"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5C78729" w14:textId="77777777" w:rsidR="00261FC1" w:rsidRPr="0030302A" w:rsidRDefault="00261FC1">
            <w:pPr>
              <w:pStyle w:val="fcase1ertab"/>
              <w:snapToGrid w:val="0"/>
              <w:rPr>
                <w:rFonts w:ascii="Arial" w:hAnsi="Arial" w:cs="Arial"/>
                <w:b/>
                <w:bCs/>
              </w:rPr>
            </w:pPr>
          </w:p>
          <w:p w14:paraId="5298D343" w14:textId="77777777" w:rsidR="00261FC1" w:rsidRPr="0030302A" w:rsidRDefault="00261FC1">
            <w:pPr>
              <w:pStyle w:val="fcase1ertab"/>
              <w:jc w:val="left"/>
              <w:rPr>
                <w:rFonts w:ascii="Arial" w:hAnsi="Arial" w:cs="Arial"/>
                <w:bCs/>
              </w:rPr>
            </w:pPr>
            <w:r w:rsidRPr="0030302A">
              <w:rPr>
                <w:rFonts w:ascii="Arial" w:hAnsi="Arial" w:cs="Arial"/>
                <w:b/>
                <w:bCs/>
              </w:rPr>
              <w:t>2.</w:t>
            </w:r>
            <w:r w:rsidRPr="0030302A">
              <w:rPr>
                <w:rFonts w:ascii="Arial" w:hAnsi="Arial" w:cs="Arial"/>
                <w:b/>
                <w:bCs/>
              </w:rPr>
              <w:tab/>
            </w:r>
            <w:r w:rsidRPr="0030302A">
              <w:fldChar w:fldCharType="begin">
                <w:ffData>
                  <w:name w:val=""/>
                  <w:enabled/>
                  <w:calcOnExit w:val="0"/>
                  <w:checkBox>
                    <w:size w:val="20"/>
                    <w:default w:val="0"/>
                  </w:checkBox>
                </w:ffData>
              </w:fldChar>
            </w:r>
            <w:r w:rsidRPr="0030302A">
              <w:instrText xml:space="preserve"> FORMCHECKBOX </w:instrText>
            </w:r>
            <w:r w:rsidR="0040135B">
              <w:fldChar w:fldCharType="separate"/>
            </w:r>
            <w:r w:rsidRPr="0030302A">
              <w:fldChar w:fldCharType="end"/>
            </w:r>
            <w:r w:rsidRPr="0030302A">
              <w:rPr>
                <w:rFonts w:ascii="Arial" w:hAnsi="Arial" w:cs="Arial"/>
                <w:bCs/>
              </w:rPr>
              <w:t xml:space="preserve"> </w:t>
            </w:r>
            <w:r w:rsidRPr="0030302A">
              <w:rPr>
                <w:rFonts w:ascii="Arial" w:hAnsi="Arial" w:cs="Arial"/>
              </w:rPr>
              <w:t>Etablissement et service d’aide par le travail</w:t>
            </w:r>
            <w:r w:rsidRPr="0030302A">
              <w:rPr>
                <w:rFonts w:ascii="Arial" w:hAnsi="Arial" w:cs="Arial"/>
                <w:b/>
                <w:bCs/>
              </w:rPr>
              <w:t xml:space="preserve"> </w:t>
            </w:r>
            <w:r w:rsidRPr="0030302A">
              <w:rPr>
                <w:rFonts w:ascii="Arial" w:hAnsi="Arial" w:cs="Arial"/>
              </w:rPr>
              <w:t>(</w:t>
            </w:r>
            <w:r w:rsidRPr="0030302A">
              <w:rPr>
                <w:rFonts w:ascii="Arial" w:hAnsi="Arial" w:cs="Arial"/>
                <w:sz w:val="16"/>
                <w:szCs w:val="16"/>
              </w:rPr>
              <w:t xml:space="preserve">article </w:t>
            </w:r>
            <w:hyperlink r:id="rId15" w:history="1">
              <w:r w:rsidRPr="0030302A">
                <w:rPr>
                  <w:rStyle w:val="Lienhypertexte"/>
                  <w:rFonts w:ascii="Arial" w:hAnsi="Arial" w:cs="Arial"/>
                  <w:sz w:val="16"/>
                  <w:szCs w:val="16"/>
                </w:rPr>
                <w:t>L. 344-2 et s</w:t>
              </w:r>
            </w:hyperlink>
            <w:r w:rsidRPr="0030302A">
              <w:rPr>
                <w:rFonts w:ascii="Arial" w:hAnsi="Arial" w:cs="Arial"/>
                <w:sz w:val="16"/>
                <w:szCs w:val="16"/>
              </w:rPr>
              <w:t>. du code de l’action sociale et des familles</w:t>
            </w:r>
            <w:r w:rsidRPr="0030302A">
              <w:rPr>
                <w:rFonts w:ascii="Arial" w:hAnsi="Arial" w:cs="Arial"/>
              </w:rPr>
              <w:t>) ou structures équivalentes</w:t>
            </w:r>
          </w:p>
          <w:p w14:paraId="4BED80FD" w14:textId="77777777" w:rsidR="00261FC1" w:rsidRPr="0030302A"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717A46F8" w14:textId="77777777" w:rsidR="00261FC1" w:rsidRPr="0030302A" w:rsidRDefault="00261FC1">
            <w:pPr>
              <w:snapToGrid w:val="0"/>
              <w:ind w:left="170" w:right="170"/>
              <w:jc w:val="both"/>
              <w:rPr>
                <w:rFonts w:ascii="Arial" w:hAnsi="Arial" w:cs="Arial"/>
                <w:b/>
                <w:bCs/>
                <w:sz w:val="16"/>
                <w:szCs w:val="16"/>
              </w:rPr>
            </w:pPr>
          </w:p>
          <w:p w14:paraId="7B0188DC" w14:textId="77777777" w:rsidR="00261FC1" w:rsidRPr="0030302A" w:rsidRDefault="00261FC1">
            <w:pPr>
              <w:ind w:left="170" w:right="170"/>
              <w:jc w:val="both"/>
              <w:rPr>
                <w:rFonts w:ascii="Arial" w:hAnsi="Arial" w:cs="Arial"/>
                <w:sz w:val="16"/>
                <w:szCs w:val="16"/>
              </w:rPr>
            </w:pPr>
            <w:r w:rsidRPr="0030302A">
              <w:rPr>
                <w:rFonts w:ascii="Arial" w:hAnsi="Arial" w:cs="Arial"/>
                <w:sz w:val="16"/>
                <w:szCs w:val="16"/>
              </w:rPr>
              <w:t>Indiquer ci-contre la date de publication au recueil des actes administratifs de l’arrêté préfectoral portant autorisation de création.</w:t>
            </w:r>
          </w:p>
          <w:p w14:paraId="04EC4800" w14:textId="77777777" w:rsidR="00261FC1" w:rsidRPr="0030302A"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7792E703" w14:textId="77777777" w:rsidR="00261FC1" w:rsidRPr="0030302A" w:rsidRDefault="00261FC1">
            <w:pPr>
              <w:snapToGrid w:val="0"/>
              <w:jc w:val="both"/>
              <w:rPr>
                <w:rFonts w:ascii="Arial" w:hAnsi="Arial" w:cs="Arial"/>
                <w:b/>
                <w:bCs/>
              </w:rPr>
            </w:pPr>
          </w:p>
        </w:tc>
      </w:tr>
      <w:tr w:rsidR="00261FC1" w:rsidRPr="0030302A" w14:paraId="102F0E54"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1C8DA4D4" w14:textId="77777777" w:rsidR="00261FC1" w:rsidRPr="0030302A" w:rsidRDefault="00261FC1" w:rsidP="00224E9C">
            <w:pPr>
              <w:pStyle w:val="fcase1ertab"/>
              <w:snapToGrid w:val="0"/>
              <w:rPr>
                <w:rFonts w:ascii="Arial" w:hAnsi="Arial" w:cs="Arial"/>
                <w:b/>
                <w:bCs/>
                <w:sz w:val="18"/>
                <w:szCs w:val="18"/>
              </w:rPr>
            </w:pPr>
          </w:p>
          <w:p w14:paraId="00F91437" w14:textId="77777777" w:rsidR="00261FC1" w:rsidRPr="0030302A" w:rsidRDefault="00261FC1" w:rsidP="00261FC1">
            <w:pPr>
              <w:pStyle w:val="fcase1ertab"/>
              <w:snapToGrid w:val="0"/>
              <w:jc w:val="left"/>
              <w:rPr>
                <w:rFonts w:ascii="Arial" w:hAnsi="Arial" w:cs="Arial"/>
                <w:b/>
                <w:bCs/>
              </w:rPr>
            </w:pPr>
            <w:r w:rsidRPr="0030302A">
              <w:rPr>
                <w:rFonts w:ascii="Arial" w:hAnsi="Arial" w:cs="Arial"/>
                <w:b/>
                <w:bCs/>
              </w:rPr>
              <w:t>3.</w:t>
            </w:r>
            <w:r w:rsidRPr="0030302A">
              <w:rPr>
                <w:rFonts w:ascii="Arial" w:hAnsi="Arial" w:cs="Arial"/>
                <w:b/>
                <w:bCs/>
              </w:rPr>
              <w:tab/>
            </w:r>
            <w:r w:rsidRPr="0030302A">
              <w:fldChar w:fldCharType="begin">
                <w:ffData>
                  <w:name w:val=""/>
                  <w:enabled/>
                  <w:calcOnExit w:val="0"/>
                  <w:checkBox>
                    <w:size w:val="20"/>
                    <w:default w:val="0"/>
                  </w:checkBox>
                </w:ffData>
              </w:fldChar>
            </w:r>
            <w:r w:rsidRPr="0030302A">
              <w:instrText xml:space="preserve"> FORMCHECKBOX </w:instrText>
            </w:r>
            <w:r w:rsidR="0040135B">
              <w:fldChar w:fldCharType="separate"/>
            </w:r>
            <w:r w:rsidRPr="0030302A">
              <w:fldChar w:fldCharType="end"/>
            </w:r>
            <w:r w:rsidRPr="0030302A">
              <w:t xml:space="preserve"> </w:t>
            </w:r>
            <w:r w:rsidRPr="0030302A">
              <w:rPr>
                <w:rFonts w:ascii="Arial" w:hAnsi="Arial" w:cs="Arial"/>
              </w:rPr>
              <w:t>Structures d’insertion par l’activité économique (</w:t>
            </w:r>
            <w:r w:rsidRPr="0030302A">
              <w:rPr>
                <w:rFonts w:ascii="Arial" w:hAnsi="Arial" w:cs="Arial"/>
                <w:sz w:val="16"/>
                <w:szCs w:val="16"/>
              </w:rPr>
              <w:t xml:space="preserve">article </w:t>
            </w:r>
            <w:hyperlink r:id="rId16" w:history="1">
              <w:r w:rsidRPr="0030302A">
                <w:rPr>
                  <w:rStyle w:val="Lienhypertexte"/>
                  <w:rFonts w:ascii="Arial" w:hAnsi="Arial" w:cs="Arial"/>
                  <w:sz w:val="16"/>
                  <w:szCs w:val="16"/>
                </w:rPr>
                <w:t>L.5132-4</w:t>
              </w:r>
            </w:hyperlink>
            <w:r w:rsidRPr="0030302A">
              <w:rPr>
                <w:rFonts w:ascii="Arial" w:hAnsi="Arial" w:cs="Arial"/>
                <w:sz w:val="16"/>
                <w:szCs w:val="16"/>
              </w:rPr>
              <w:t xml:space="preserve"> du code du travail) </w:t>
            </w:r>
            <w:r w:rsidRPr="0030302A">
              <w:rPr>
                <w:rFonts w:ascii="Arial" w:hAnsi="Arial" w:cs="Arial"/>
              </w:rPr>
              <w:t>ou structures équivalentes</w:t>
            </w:r>
          </w:p>
          <w:p w14:paraId="6E89221F" w14:textId="77777777" w:rsidR="00261FC1" w:rsidRPr="0030302A"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1DEEFC8C" w14:textId="77777777" w:rsidR="00261FC1" w:rsidRPr="0030302A" w:rsidRDefault="00261FC1" w:rsidP="00224E9C">
            <w:pPr>
              <w:snapToGrid w:val="0"/>
              <w:ind w:left="170" w:right="170"/>
              <w:jc w:val="both"/>
              <w:rPr>
                <w:rFonts w:ascii="Arial" w:hAnsi="Arial" w:cs="Arial"/>
                <w:b/>
                <w:bCs/>
                <w:sz w:val="16"/>
                <w:szCs w:val="16"/>
              </w:rPr>
            </w:pPr>
          </w:p>
          <w:p w14:paraId="745B3A7B" w14:textId="77777777" w:rsidR="00261FC1" w:rsidRPr="0030302A" w:rsidRDefault="00261FC1" w:rsidP="00224E9C">
            <w:pPr>
              <w:snapToGrid w:val="0"/>
              <w:ind w:left="170" w:right="170"/>
              <w:jc w:val="both"/>
              <w:rPr>
                <w:rFonts w:ascii="Arial" w:hAnsi="Arial" w:cs="Arial"/>
                <w:b/>
                <w:bCs/>
                <w:sz w:val="16"/>
                <w:szCs w:val="16"/>
              </w:rPr>
            </w:pPr>
          </w:p>
          <w:p w14:paraId="6ADF86A7" w14:textId="77777777" w:rsidR="00261FC1" w:rsidRPr="0030302A" w:rsidRDefault="00261FC1" w:rsidP="00224E9C">
            <w:pPr>
              <w:snapToGrid w:val="0"/>
              <w:ind w:left="170" w:right="170"/>
              <w:jc w:val="both"/>
              <w:rPr>
                <w:rFonts w:ascii="Arial" w:hAnsi="Arial" w:cs="Arial"/>
                <w:b/>
                <w:bCs/>
                <w:sz w:val="16"/>
                <w:szCs w:val="16"/>
              </w:rPr>
            </w:pPr>
          </w:p>
          <w:p w14:paraId="1C3DAC2E" w14:textId="77777777" w:rsidR="00261FC1" w:rsidRPr="0030302A" w:rsidRDefault="00261FC1" w:rsidP="00224E9C">
            <w:pPr>
              <w:snapToGrid w:val="0"/>
              <w:ind w:left="170" w:right="170"/>
              <w:jc w:val="both"/>
              <w:rPr>
                <w:rFonts w:ascii="Arial" w:hAnsi="Arial" w:cs="Arial"/>
                <w:b/>
                <w:bCs/>
                <w:sz w:val="16"/>
                <w:szCs w:val="16"/>
              </w:rPr>
            </w:pPr>
          </w:p>
          <w:p w14:paraId="05032FC4" w14:textId="77777777" w:rsidR="00261FC1" w:rsidRPr="0030302A"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664C1784" w14:textId="77777777" w:rsidR="00261FC1" w:rsidRPr="0030302A" w:rsidRDefault="00261FC1" w:rsidP="00224E9C">
            <w:pPr>
              <w:snapToGrid w:val="0"/>
              <w:jc w:val="both"/>
              <w:rPr>
                <w:rFonts w:ascii="Arial" w:hAnsi="Arial" w:cs="Arial"/>
                <w:b/>
                <w:bCs/>
              </w:rPr>
            </w:pPr>
          </w:p>
        </w:tc>
      </w:tr>
      <w:tr w:rsidR="00261FC1" w:rsidRPr="0030302A" w14:paraId="6F64B375"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8456B27" w14:textId="77777777" w:rsidR="00261FC1" w:rsidRPr="0030302A" w:rsidRDefault="00261FC1">
            <w:pPr>
              <w:pStyle w:val="fcase1ertab"/>
              <w:snapToGrid w:val="0"/>
              <w:rPr>
                <w:rFonts w:ascii="Arial" w:hAnsi="Arial" w:cs="Arial"/>
                <w:b/>
                <w:bCs/>
                <w:sz w:val="18"/>
                <w:szCs w:val="18"/>
              </w:rPr>
            </w:pPr>
          </w:p>
          <w:p w14:paraId="1A2CB1AE" w14:textId="77777777" w:rsidR="00C23804" w:rsidRPr="0030302A" w:rsidRDefault="00261FC1" w:rsidP="00C23804">
            <w:pPr>
              <w:pStyle w:val="fcase1ertab"/>
              <w:snapToGrid w:val="0"/>
              <w:jc w:val="left"/>
              <w:rPr>
                <w:rFonts w:ascii="Arial" w:hAnsi="Arial" w:cs="Arial"/>
              </w:rPr>
            </w:pPr>
            <w:r w:rsidRPr="0030302A">
              <w:rPr>
                <w:rFonts w:ascii="Arial" w:hAnsi="Arial" w:cs="Arial"/>
                <w:b/>
                <w:bCs/>
              </w:rPr>
              <w:t>4.</w:t>
            </w:r>
            <w:r w:rsidRPr="0030302A">
              <w:rPr>
                <w:rFonts w:ascii="Arial" w:hAnsi="Arial" w:cs="Arial"/>
                <w:b/>
                <w:bCs/>
              </w:rPr>
              <w:tab/>
            </w:r>
            <w:r w:rsidRPr="0030302A">
              <w:fldChar w:fldCharType="begin">
                <w:ffData>
                  <w:name w:val=""/>
                  <w:enabled/>
                  <w:calcOnExit w:val="0"/>
                  <w:checkBox>
                    <w:size w:val="20"/>
                    <w:default w:val="0"/>
                  </w:checkBox>
                </w:ffData>
              </w:fldChar>
            </w:r>
            <w:r w:rsidRPr="0030302A">
              <w:instrText xml:space="preserve"> FORMCHECKBOX </w:instrText>
            </w:r>
            <w:r w:rsidR="0040135B">
              <w:fldChar w:fldCharType="separate"/>
            </w:r>
            <w:r w:rsidRPr="0030302A">
              <w:fldChar w:fldCharType="end"/>
            </w:r>
            <w:r w:rsidRPr="0030302A">
              <w:t xml:space="preserve"> </w:t>
            </w:r>
            <w:r w:rsidRPr="0030302A">
              <w:rPr>
                <w:rFonts w:ascii="Arial" w:hAnsi="Arial" w:cs="Arial"/>
              </w:rPr>
              <w:t xml:space="preserve">Entreprises de l’économie sociale et solidaire </w:t>
            </w:r>
            <w:r w:rsidRPr="0030302A">
              <w:rPr>
                <w:rFonts w:ascii="Arial" w:hAnsi="Arial" w:cs="Arial"/>
                <w:sz w:val="16"/>
                <w:szCs w:val="16"/>
              </w:rPr>
              <w:t>(</w:t>
            </w:r>
            <w:hyperlink r:id="rId17" w:history="1">
              <w:r w:rsidRPr="0030302A">
                <w:rPr>
                  <w:rStyle w:val="Lienhypertexte"/>
                  <w:rFonts w:ascii="Arial" w:hAnsi="Arial" w:cs="Arial"/>
                  <w:sz w:val="16"/>
                  <w:szCs w:val="16"/>
                </w:rPr>
                <w:t>article 1</w:t>
              </w:r>
              <w:r w:rsidRPr="0030302A">
                <w:rPr>
                  <w:rStyle w:val="Lienhypertexte"/>
                  <w:rFonts w:ascii="Arial" w:hAnsi="Arial" w:cs="Arial"/>
                  <w:sz w:val="16"/>
                  <w:szCs w:val="16"/>
                  <w:vertAlign w:val="superscript"/>
                </w:rPr>
                <w:t>er</w:t>
              </w:r>
            </w:hyperlink>
            <w:r w:rsidRPr="0030302A">
              <w:rPr>
                <w:rFonts w:ascii="Arial" w:hAnsi="Arial" w:cs="Arial"/>
                <w:sz w:val="16"/>
                <w:szCs w:val="16"/>
              </w:rPr>
              <w:t xml:space="preserve"> de la loi 2014-856 du 31 juillet 2014) </w:t>
            </w:r>
            <w:r w:rsidR="00C23804" w:rsidRPr="0030302A">
              <w:rPr>
                <w:rFonts w:ascii="Arial" w:hAnsi="Arial" w:cs="Arial"/>
              </w:rPr>
              <w:t>ou structures équivalentes</w:t>
            </w:r>
          </w:p>
          <w:p w14:paraId="3FA91316" w14:textId="77777777" w:rsidR="00261FC1" w:rsidRPr="0030302A"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44E19A5" w14:textId="77777777" w:rsidR="00261FC1" w:rsidRPr="0030302A" w:rsidRDefault="00261FC1">
            <w:pPr>
              <w:snapToGrid w:val="0"/>
              <w:ind w:left="170" w:right="170"/>
              <w:jc w:val="both"/>
              <w:rPr>
                <w:rFonts w:ascii="Arial" w:hAnsi="Arial" w:cs="Arial"/>
                <w:b/>
                <w:bCs/>
                <w:sz w:val="16"/>
                <w:szCs w:val="16"/>
              </w:rPr>
            </w:pPr>
          </w:p>
          <w:p w14:paraId="533AA2EF" w14:textId="77777777" w:rsidR="00261FC1" w:rsidRPr="0030302A" w:rsidRDefault="00261FC1">
            <w:pPr>
              <w:snapToGrid w:val="0"/>
              <w:ind w:left="170" w:right="170"/>
              <w:jc w:val="both"/>
              <w:rPr>
                <w:rFonts w:ascii="Arial" w:hAnsi="Arial" w:cs="Arial"/>
                <w:b/>
                <w:bCs/>
                <w:sz w:val="16"/>
                <w:szCs w:val="16"/>
              </w:rPr>
            </w:pPr>
          </w:p>
          <w:p w14:paraId="0B899C6B" w14:textId="77777777" w:rsidR="00261FC1" w:rsidRPr="0030302A" w:rsidRDefault="00261FC1">
            <w:pPr>
              <w:snapToGrid w:val="0"/>
              <w:ind w:left="170" w:right="170"/>
              <w:jc w:val="both"/>
              <w:rPr>
                <w:rFonts w:ascii="Arial" w:hAnsi="Arial" w:cs="Arial"/>
                <w:b/>
                <w:bCs/>
                <w:sz w:val="16"/>
                <w:szCs w:val="16"/>
              </w:rPr>
            </w:pPr>
          </w:p>
          <w:p w14:paraId="3942766F" w14:textId="77777777" w:rsidR="00261FC1" w:rsidRPr="0030302A" w:rsidRDefault="00261FC1">
            <w:pPr>
              <w:snapToGrid w:val="0"/>
              <w:ind w:left="170" w:right="170"/>
              <w:jc w:val="both"/>
              <w:rPr>
                <w:rFonts w:ascii="Arial" w:hAnsi="Arial" w:cs="Arial"/>
                <w:b/>
                <w:bCs/>
                <w:sz w:val="16"/>
                <w:szCs w:val="16"/>
              </w:rPr>
            </w:pPr>
          </w:p>
          <w:p w14:paraId="45C657B1" w14:textId="77777777" w:rsidR="00261FC1" w:rsidRPr="0030302A"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51EF332" w14:textId="77777777" w:rsidR="00261FC1" w:rsidRPr="0030302A" w:rsidRDefault="00261FC1">
            <w:pPr>
              <w:snapToGrid w:val="0"/>
              <w:jc w:val="both"/>
              <w:rPr>
                <w:rFonts w:ascii="Arial" w:hAnsi="Arial" w:cs="Arial"/>
                <w:b/>
                <w:bCs/>
              </w:rPr>
            </w:pPr>
          </w:p>
        </w:tc>
      </w:tr>
      <w:tr w:rsidR="00E83C20" w:rsidRPr="0030302A" w14:paraId="071FFFD2"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54577BC" w14:textId="77777777" w:rsidR="00E83C20" w:rsidRPr="0030302A" w:rsidRDefault="00E83C20" w:rsidP="00D4627D">
            <w:pPr>
              <w:pStyle w:val="fcase1ertab"/>
              <w:snapToGrid w:val="0"/>
              <w:rPr>
                <w:rFonts w:ascii="Arial" w:hAnsi="Arial" w:cs="Arial"/>
                <w:b/>
                <w:bCs/>
                <w:sz w:val="18"/>
                <w:szCs w:val="18"/>
              </w:rPr>
            </w:pPr>
          </w:p>
          <w:p w14:paraId="550F0DE2" w14:textId="77777777" w:rsidR="002611DA" w:rsidRPr="0030302A" w:rsidRDefault="00E83C20" w:rsidP="002611DA">
            <w:pPr>
              <w:pStyle w:val="Notedebasdepage"/>
              <w:rPr>
                <w:rFonts w:ascii="Arial" w:hAnsi="Arial"/>
                <w:sz w:val="16"/>
                <w:szCs w:val="16"/>
                <w:lang w:eastAsia="fr-FR"/>
              </w:rPr>
            </w:pPr>
            <w:r w:rsidRPr="0030302A">
              <w:rPr>
                <w:rFonts w:ascii="Arial" w:hAnsi="Arial" w:cs="Arial"/>
                <w:b/>
                <w:bCs/>
              </w:rPr>
              <w:t>5.</w:t>
            </w:r>
            <w:r w:rsidRPr="0030302A">
              <w:rPr>
                <w:rFonts w:ascii="Arial" w:hAnsi="Arial" w:cs="Arial"/>
                <w:b/>
                <w:bCs/>
              </w:rPr>
              <w:tab/>
            </w:r>
            <w:r w:rsidRPr="0030302A">
              <w:rPr>
                <w:rFonts w:ascii="Arial" w:hAnsi="Arial" w:cs="Arial"/>
              </w:rPr>
              <w:fldChar w:fldCharType="begin">
                <w:ffData>
                  <w:name w:val=""/>
                  <w:enabled/>
                  <w:calcOnExit w:val="0"/>
                  <w:checkBox>
                    <w:size w:val="20"/>
                    <w:default w:val="0"/>
                  </w:checkBox>
                </w:ffData>
              </w:fldChar>
            </w:r>
            <w:r w:rsidRPr="0030302A">
              <w:rPr>
                <w:rFonts w:ascii="Arial" w:hAnsi="Arial" w:cs="Arial"/>
              </w:rPr>
              <w:instrText xml:space="preserve"> FORMCHECKBOX </w:instrText>
            </w:r>
            <w:r w:rsidR="0040135B">
              <w:rPr>
                <w:rFonts w:ascii="Arial" w:hAnsi="Arial" w:cs="Arial"/>
              </w:rPr>
            </w:r>
            <w:r w:rsidR="0040135B">
              <w:rPr>
                <w:rFonts w:ascii="Arial" w:hAnsi="Arial" w:cs="Arial"/>
              </w:rPr>
              <w:fldChar w:fldCharType="separate"/>
            </w:r>
            <w:r w:rsidRPr="0030302A">
              <w:rPr>
                <w:rFonts w:ascii="Arial" w:hAnsi="Arial" w:cs="Arial"/>
              </w:rPr>
              <w:fldChar w:fldCharType="end"/>
            </w:r>
            <w:r w:rsidRPr="0030302A">
              <w:rPr>
                <w:rFonts w:ascii="Arial" w:hAnsi="Arial" w:cs="Arial"/>
              </w:rPr>
              <w:t xml:space="preserve"> PME </w:t>
            </w:r>
            <w:r w:rsidR="002611DA" w:rsidRPr="0030302A">
              <w:rPr>
                <w:rFonts w:ascii="Arial" w:hAnsi="Arial" w:cs="Arial"/>
              </w:rPr>
              <w:t>(</w:t>
            </w:r>
            <w:r w:rsidR="002611DA" w:rsidRPr="0030302A">
              <w:rPr>
                <w:rFonts w:ascii="Arial" w:hAnsi="Arial" w:cs="Arial"/>
                <w:sz w:val="16"/>
                <w:szCs w:val="16"/>
              </w:rPr>
              <w:t>Selon l’article 3 du décret 2008-1354 du 18 décembre 2008</w:t>
            </w:r>
            <w:r w:rsidR="001D7F81" w:rsidRPr="0030302A">
              <w:rPr>
                <w:rFonts w:ascii="Arial" w:hAnsi="Arial" w:cs="Arial"/>
                <w:sz w:val="16"/>
                <w:szCs w:val="16"/>
              </w:rPr>
              <w:t>)</w:t>
            </w:r>
            <w:r w:rsidR="002611DA" w:rsidRPr="0030302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3D9485D9" w14:textId="77777777" w:rsidR="00E83C20" w:rsidRPr="0030302A"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5DF9B25" w14:textId="77777777" w:rsidR="00E83C20" w:rsidRPr="0030302A" w:rsidRDefault="00E83C20" w:rsidP="00D4627D">
            <w:pPr>
              <w:snapToGrid w:val="0"/>
              <w:ind w:left="170" w:right="170"/>
              <w:jc w:val="both"/>
              <w:rPr>
                <w:rFonts w:ascii="Arial" w:hAnsi="Arial" w:cs="Arial"/>
                <w:b/>
                <w:bCs/>
                <w:sz w:val="16"/>
                <w:szCs w:val="16"/>
              </w:rPr>
            </w:pPr>
          </w:p>
          <w:p w14:paraId="6E4F8E97" w14:textId="77777777" w:rsidR="00E83C20" w:rsidRPr="0030302A" w:rsidRDefault="001D7F81" w:rsidP="00D4627D">
            <w:pPr>
              <w:snapToGrid w:val="0"/>
              <w:ind w:left="170" w:right="170"/>
              <w:jc w:val="both"/>
              <w:rPr>
                <w:rFonts w:ascii="Arial" w:hAnsi="Arial" w:cs="Arial"/>
                <w:b/>
                <w:bCs/>
                <w:sz w:val="16"/>
                <w:szCs w:val="16"/>
              </w:rPr>
            </w:pPr>
            <w:r w:rsidRPr="0030302A">
              <w:rPr>
                <w:rFonts w:ascii="Arial" w:hAnsi="Arial" w:cs="Arial"/>
                <w:sz w:val="16"/>
                <w:szCs w:val="16"/>
              </w:rPr>
              <w:t>Indiquer l’effectif au 31 déc. de la dernière année faisant l’objet d’une déclaration de chiffre d’affaires au paragraphe E1.</w:t>
            </w:r>
          </w:p>
          <w:p w14:paraId="7D1E20E0" w14:textId="77777777" w:rsidR="00E83C20" w:rsidRPr="0030302A" w:rsidRDefault="00E83C20" w:rsidP="00D4627D">
            <w:pPr>
              <w:snapToGrid w:val="0"/>
              <w:ind w:left="170" w:right="170"/>
              <w:jc w:val="both"/>
              <w:rPr>
                <w:rFonts w:ascii="Arial" w:hAnsi="Arial" w:cs="Arial"/>
                <w:b/>
                <w:bCs/>
                <w:sz w:val="16"/>
                <w:szCs w:val="16"/>
              </w:rPr>
            </w:pPr>
          </w:p>
          <w:p w14:paraId="07E0327B" w14:textId="77777777" w:rsidR="00E83C20" w:rsidRPr="0030302A" w:rsidRDefault="00E83C20" w:rsidP="00D4627D">
            <w:pPr>
              <w:snapToGrid w:val="0"/>
              <w:ind w:left="170" w:right="170"/>
              <w:jc w:val="both"/>
              <w:rPr>
                <w:rFonts w:ascii="Arial" w:hAnsi="Arial" w:cs="Arial"/>
                <w:b/>
                <w:bCs/>
                <w:sz w:val="16"/>
                <w:szCs w:val="16"/>
              </w:rPr>
            </w:pPr>
          </w:p>
          <w:p w14:paraId="3EFD4AF6" w14:textId="77777777" w:rsidR="00E83C20" w:rsidRPr="0030302A"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163194A3" w14:textId="77777777" w:rsidR="00E83C20" w:rsidRPr="0030302A" w:rsidRDefault="00E83C20" w:rsidP="00D4627D">
            <w:pPr>
              <w:snapToGrid w:val="0"/>
              <w:jc w:val="both"/>
              <w:rPr>
                <w:rFonts w:ascii="Arial" w:hAnsi="Arial" w:cs="Arial"/>
                <w:b/>
                <w:bCs/>
              </w:rPr>
            </w:pPr>
          </w:p>
        </w:tc>
      </w:tr>
    </w:tbl>
    <w:p w14:paraId="71A5BD27" w14:textId="77777777" w:rsidR="00261FC1" w:rsidRPr="0030302A" w:rsidRDefault="00261FC1" w:rsidP="00D21AD8">
      <w:pPr>
        <w:tabs>
          <w:tab w:val="left" w:pos="-142"/>
          <w:tab w:val="left" w:pos="4111"/>
        </w:tabs>
        <w:rPr>
          <w:rFonts w:ascii="Arial" w:hAnsi="Arial" w:cs="Arial"/>
          <w:b/>
          <w:bCs/>
          <w:sz w:val="22"/>
          <w:szCs w:val="22"/>
        </w:rPr>
      </w:pPr>
    </w:p>
    <w:p w14:paraId="7E568543" w14:textId="77777777" w:rsidR="002611DA" w:rsidRPr="0030302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30302A" w14:paraId="2C74A5BA" w14:textId="77777777" w:rsidTr="005C765E">
        <w:tc>
          <w:tcPr>
            <w:tcW w:w="10344" w:type="dxa"/>
            <w:shd w:val="clear" w:color="auto" w:fill="66CCFF"/>
          </w:tcPr>
          <w:p w14:paraId="58436488" w14:textId="77777777" w:rsidR="00261FC1" w:rsidRPr="0030302A" w:rsidRDefault="00261FC1" w:rsidP="004C221B">
            <w:pPr>
              <w:jc w:val="both"/>
              <w:rPr>
                <w:rFonts w:ascii="Arial" w:hAnsi="Arial" w:cs="Arial"/>
                <w:b/>
                <w:bCs/>
                <w:sz w:val="22"/>
                <w:szCs w:val="22"/>
              </w:rPr>
            </w:pPr>
            <w:r w:rsidRPr="0030302A">
              <w:rPr>
                <w:rFonts w:ascii="Arial" w:hAnsi="Arial" w:cs="Arial"/>
                <w:b/>
                <w:bCs/>
                <w:sz w:val="22"/>
                <w:szCs w:val="22"/>
              </w:rPr>
              <w:t>D Renseignements relatifs à l’aptitude à exercer l’activité profession</w:t>
            </w:r>
            <w:r w:rsidR="004C221B" w:rsidRPr="0030302A">
              <w:rPr>
                <w:rFonts w:ascii="Arial" w:hAnsi="Arial" w:cs="Arial"/>
                <w:b/>
                <w:bCs/>
                <w:sz w:val="22"/>
                <w:szCs w:val="22"/>
              </w:rPr>
              <w:t xml:space="preserve">nelle concernée par le contrat </w:t>
            </w:r>
          </w:p>
        </w:tc>
      </w:tr>
    </w:tbl>
    <w:p w14:paraId="12068EC4" w14:textId="77777777" w:rsidR="00D21AD8" w:rsidRPr="0030302A" w:rsidRDefault="00D21AD8" w:rsidP="00D21AD8">
      <w:pPr>
        <w:tabs>
          <w:tab w:val="left" w:pos="-142"/>
          <w:tab w:val="left" w:pos="4111"/>
        </w:tabs>
        <w:rPr>
          <w:rFonts w:ascii="Arial" w:hAnsi="Arial" w:cs="Arial"/>
          <w:b/>
          <w:bCs/>
          <w:sz w:val="22"/>
          <w:szCs w:val="22"/>
        </w:rPr>
      </w:pPr>
    </w:p>
    <w:p w14:paraId="209F9F8A" w14:textId="77777777" w:rsidR="00D21AD8" w:rsidRPr="0030302A" w:rsidRDefault="00D21AD8" w:rsidP="001F35D5">
      <w:pPr>
        <w:pStyle w:val="En-tte"/>
        <w:tabs>
          <w:tab w:val="clear" w:pos="4536"/>
          <w:tab w:val="clear" w:pos="9072"/>
          <w:tab w:val="left" w:pos="0"/>
          <w:tab w:val="left" w:pos="2160"/>
        </w:tabs>
        <w:jc w:val="both"/>
        <w:rPr>
          <w:rFonts w:ascii="Arial" w:hAnsi="Arial" w:cs="Arial"/>
          <w:b/>
          <w:bCs/>
        </w:rPr>
      </w:pPr>
      <w:r w:rsidRPr="0030302A">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26B83CAA" w14:textId="77777777" w:rsidR="00D21AD8" w:rsidRPr="0030302A" w:rsidRDefault="00D21AD8" w:rsidP="00D21AD8">
      <w:pPr>
        <w:numPr>
          <w:ilvl w:val="0"/>
          <w:numId w:val="3"/>
        </w:numPr>
        <w:tabs>
          <w:tab w:val="left" w:pos="426"/>
        </w:tabs>
        <w:jc w:val="both"/>
        <w:rPr>
          <w:rFonts w:ascii="Arial" w:eastAsia="Arial" w:hAnsi="Arial" w:cs="Arial"/>
          <w:spacing w:val="-10"/>
        </w:rPr>
      </w:pPr>
      <w:r w:rsidRPr="0030302A">
        <w:rPr>
          <w:rFonts w:ascii="Arial" w:eastAsia="Arial" w:hAnsi="Arial" w:cs="Arial"/>
          <w:spacing w:val="-10"/>
        </w:rPr>
        <w:t>……………………………………………………………………………………</w:t>
      </w:r>
    </w:p>
    <w:p w14:paraId="04FBFCD6" w14:textId="77777777" w:rsidR="00D21AD8" w:rsidRPr="0030302A" w:rsidRDefault="00D21AD8" w:rsidP="00D21AD8">
      <w:pPr>
        <w:numPr>
          <w:ilvl w:val="0"/>
          <w:numId w:val="3"/>
        </w:numPr>
        <w:tabs>
          <w:tab w:val="left" w:pos="426"/>
        </w:tabs>
        <w:jc w:val="both"/>
        <w:rPr>
          <w:rFonts w:ascii="Arial" w:eastAsia="Arial" w:hAnsi="Arial" w:cs="Arial"/>
          <w:spacing w:val="-10"/>
        </w:rPr>
      </w:pPr>
      <w:r w:rsidRPr="0030302A">
        <w:rPr>
          <w:rFonts w:ascii="Arial" w:eastAsia="Arial" w:hAnsi="Arial" w:cs="Arial"/>
          <w:spacing w:val="-10"/>
        </w:rPr>
        <w:t>……………………………………………………………………………………</w:t>
      </w:r>
    </w:p>
    <w:p w14:paraId="521F3E43" w14:textId="77777777" w:rsidR="00D21AD8" w:rsidRPr="0030302A" w:rsidRDefault="00D21AD8" w:rsidP="00D21AD8">
      <w:pPr>
        <w:numPr>
          <w:ilvl w:val="0"/>
          <w:numId w:val="3"/>
        </w:numPr>
        <w:tabs>
          <w:tab w:val="left" w:pos="426"/>
        </w:tabs>
        <w:jc w:val="both"/>
        <w:rPr>
          <w:rFonts w:ascii="Arial" w:eastAsia="Arial" w:hAnsi="Arial" w:cs="Arial"/>
          <w:spacing w:val="-10"/>
        </w:rPr>
      </w:pPr>
      <w:r w:rsidRPr="0030302A">
        <w:rPr>
          <w:rFonts w:ascii="Arial" w:eastAsia="Arial" w:hAnsi="Arial" w:cs="Arial"/>
          <w:spacing w:val="-10"/>
        </w:rPr>
        <w:t>……………………………………………………………………………………</w:t>
      </w:r>
    </w:p>
    <w:p w14:paraId="13A463BD" w14:textId="77777777" w:rsidR="002611DA" w:rsidRPr="0030302A" w:rsidRDefault="002611DA">
      <w:pPr>
        <w:suppressAutoHyphens w:val="0"/>
        <w:rPr>
          <w:rFonts w:ascii="Arial" w:hAnsi="Arial" w:cs="Arial"/>
        </w:rPr>
      </w:pPr>
      <w:r w:rsidRPr="0030302A">
        <w:rPr>
          <w:rFonts w:ascii="Arial" w:hAnsi="Arial" w:cs="Arial"/>
        </w:rPr>
        <w:br w:type="page"/>
      </w:r>
    </w:p>
    <w:p w14:paraId="24930382" w14:textId="77777777" w:rsidR="00472B25" w:rsidRPr="0030302A"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30302A" w14:paraId="3B9E4D10" w14:textId="77777777" w:rsidTr="00261FC1">
        <w:tc>
          <w:tcPr>
            <w:tcW w:w="10331" w:type="dxa"/>
            <w:shd w:val="clear" w:color="auto" w:fill="66CCFF"/>
          </w:tcPr>
          <w:p w14:paraId="36FA4E65" w14:textId="77777777" w:rsidR="00906660" w:rsidRPr="0030302A" w:rsidRDefault="00D21AD8" w:rsidP="00E657EE">
            <w:pPr>
              <w:tabs>
                <w:tab w:val="left" w:pos="-142"/>
                <w:tab w:val="left" w:pos="4111"/>
              </w:tabs>
              <w:jc w:val="both"/>
              <w:rPr>
                <w:rFonts w:ascii="Arial" w:hAnsi="Arial" w:cs="Arial"/>
                <w:b/>
                <w:bCs/>
              </w:rPr>
            </w:pPr>
            <w:r w:rsidRPr="0030302A">
              <w:rPr>
                <w:rFonts w:ascii="Arial" w:hAnsi="Arial" w:cs="Arial"/>
                <w:b/>
                <w:bCs/>
                <w:sz w:val="22"/>
                <w:szCs w:val="22"/>
              </w:rPr>
              <w:t>E</w:t>
            </w:r>
            <w:r w:rsidR="00472B25" w:rsidRPr="0030302A">
              <w:rPr>
                <w:rFonts w:ascii="Arial" w:hAnsi="Arial" w:cs="Arial"/>
                <w:b/>
                <w:bCs/>
                <w:sz w:val="22"/>
                <w:szCs w:val="22"/>
              </w:rPr>
              <w:t xml:space="preserve"> - Renseignements relatifs à la </w:t>
            </w:r>
            <w:r w:rsidR="00906660" w:rsidRPr="0030302A">
              <w:rPr>
                <w:rFonts w:ascii="Arial" w:hAnsi="Arial" w:cs="Arial"/>
                <w:b/>
                <w:bCs/>
                <w:sz w:val="22"/>
                <w:szCs w:val="22"/>
              </w:rPr>
              <w:t>capacité économique</w:t>
            </w:r>
            <w:r w:rsidR="00E657EE" w:rsidRPr="0030302A">
              <w:rPr>
                <w:rFonts w:ascii="Arial" w:hAnsi="Arial" w:cs="Arial"/>
                <w:b/>
                <w:bCs/>
                <w:sz w:val="22"/>
                <w:szCs w:val="22"/>
              </w:rPr>
              <w:t xml:space="preserve">, </w:t>
            </w:r>
            <w:r w:rsidR="00472B25" w:rsidRPr="0030302A">
              <w:rPr>
                <w:rFonts w:ascii="Arial" w:hAnsi="Arial" w:cs="Arial"/>
                <w:b/>
                <w:bCs/>
                <w:sz w:val="22"/>
                <w:szCs w:val="22"/>
              </w:rPr>
              <w:t xml:space="preserve">financière </w:t>
            </w:r>
            <w:r w:rsidR="00E657EE" w:rsidRPr="0030302A">
              <w:rPr>
                <w:rFonts w:ascii="Arial" w:hAnsi="Arial" w:cs="Arial"/>
                <w:b/>
                <w:bCs/>
                <w:sz w:val="22"/>
                <w:szCs w:val="22"/>
              </w:rPr>
              <w:t xml:space="preserve">et juridique </w:t>
            </w:r>
            <w:r w:rsidR="00472B25" w:rsidRPr="0030302A">
              <w:rPr>
                <w:rFonts w:ascii="Arial" w:hAnsi="Arial" w:cs="Arial"/>
                <w:b/>
                <w:bCs/>
                <w:sz w:val="22"/>
                <w:szCs w:val="22"/>
              </w:rPr>
              <w:t>du candidat individuel ou du membre du groupement.</w:t>
            </w:r>
          </w:p>
        </w:tc>
      </w:tr>
    </w:tbl>
    <w:p w14:paraId="42FF2685" w14:textId="77777777" w:rsidR="00FE26A7" w:rsidRPr="0030302A"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51758FA3" w14:textId="77777777" w:rsidR="00C56C9E" w:rsidRPr="0030302A" w:rsidRDefault="000D4E2E" w:rsidP="00B80B6A">
      <w:pPr>
        <w:pStyle w:val="En-tte"/>
        <w:tabs>
          <w:tab w:val="clear" w:pos="4536"/>
          <w:tab w:val="clear" w:pos="9072"/>
          <w:tab w:val="left" w:pos="0"/>
          <w:tab w:val="left" w:pos="2160"/>
        </w:tabs>
        <w:jc w:val="both"/>
        <w:rPr>
          <w:rFonts w:ascii="Arial" w:hAnsi="Arial" w:cs="Arial"/>
          <w:b/>
          <w:bCs/>
        </w:rPr>
      </w:pPr>
      <w:r w:rsidRPr="0030302A">
        <w:rPr>
          <w:rFonts w:ascii="Arial" w:hAnsi="Arial" w:cs="Arial"/>
          <w:i/>
          <w:iCs/>
          <w:sz w:val="18"/>
          <w:szCs w:val="18"/>
        </w:rPr>
        <w:t>L</w:t>
      </w:r>
      <w:r w:rsidR="00C56C9E" w:rsidRPr="0030302A">
        <w:rPr>
          <w:rFonts w:ascii="Arial" w:hAnsi="Arial" w:cs="Arial"/>
          <w:i/>
          <w:iCs/>
          <w:sz w:val="18"/>
          <w:szCs w:val="18"/>
        </w:rPr>
        <w:t xml:space="preserve">e candidat ne fournit que les </w:t>
      </w:r>
      <w:r w:rsidR="006A5F71" w:rsidRPr="0030302A">
        <w:rPr>
          <w:rFonts w:ascii="Arial" w:hAnsi="Arial" w:cs="Arial"/>
          <w:i/>
          <w:iCs/>
          <w:sz w:val="18"/>
          <w:szCs w:val="18"/>
        </w:rPr>
        <w:t>renseignements ou documents</w:t>
      </w:r>
      <w:r w:rsidR="00C56C9E" w:rsidRPr="0030302A">
        <w:rPr>
          <w:rFonts w:ascii="Arial" w:hAnsi="Arial" w:cs="Arial"/>
          <w:i/>
          <w:iCs/>
          <w:sz w:val="18"/>
          <w:szCs w:val="18"/>
        </w:rPr>
        <w:t xml:space="preserve"> demandés par l’acheteur au titre de la ca</w:t>
      </w:r>
      <w:r w:rsidRPr="0030302A">
        <w:rPr>
          <w:rFonts w:ascii="Arial" w:hAnsi="Arial" w:cs="Arial"/>
          <w:i/>
          <w:iCs/>
          <w:sz w:val="18"/>
          <w:szCs w:val="18"/>
        </w:rPr>
        <w:t>pacité économique et financière</w:t>
      </w:r>
      <w:r w:rsidR="006A5F71" w:rsidRPr="0030302A">
        <w:rPr>
          <w:rFonts w:ascii="Arial" w:hAnsi="Arial" w:cs="Arial"/>
          <w:i/>
          <w:iCs/>
          <w:sz w:val="18"/>
          <w:szCs w:val="18"/>
        </w:rPr>
        <w:t>, qu’il peut récapituler ici :</w:t>
      </w:r>
      <w:r w:rsidR="009D6D88" w:rsidRPr="0030302A">
        <w:rPr>
          <w:rFonts w:ascii="Arial" w:hAnsi="Arial" w:cs="Arial"/>
          <w:i/>
          <w:iCs/>
          <w:sz w:val="18"/>
          <w:szCs w:val="18"/>
        </w:rPr>
        <w:t xml:space="preserve"> </w:t>
      </w:r>
    </w:p>
    <w:p w14:paraId="26143975" w14:textId="77777777" w:rsidR="00C56C9E" w:rsidRPr="0030302A" w:rsidRDefault="00C56C9E" w:rsidP="00C56C9E">
      <w:pPr>
        <w:numPr>
          <w:ilvl w:val="0"/>
          <w:numId w:val="3"/>
        </w:numPr>
        <w:tabs>
          <w:tab w:val="left" w:pos="426"/>
        </w:tabs>
        <w:jc w:val="both"/>
        <w:rPr>
          <w:rFonts w:ascii="Arial" w:eastAsia="Arial" w:hAnsi="Arial" w:cs="Arial"/>
          <w:spacing w:val="-10"/>
        </w:rPr>
      </w:pPr>
      <w:r w:rsidRPr="0030302A">
        <w:rPr>
          <w:rFonts w:ascii="Arial" w:eastAsia="Arial" w:hAnsi="Arial" w:cs="Arial"/>
          <w:spacing w:val="-10"/>
        </w:rPr>
        <w:t>……………………………………………………………………………………</w:t>
      </w:r>
    </w:p>
    <w:p w14:paraId="70ECFDCA" w14:textId="77777777" w:rsidR="00C56C9E" w:rsidRPr="0030302A" w:rsidRDefault="00C56C9E" w:rsidP="00C56C9E">
      <w:pPr>
        <w:numPr>
          <w:ilvl w:val="0"/>
          <w:numId w:val="3"/>
        </w:numPr>
        <w:tabs>
          <w:tab w:val="left" w:pos="426"/>
        </w:tabs>
        <w:jc w:val="both"/>
        <w:rPr>
          <w:rFonts w:ascii="Arial" w:eastAsia="Arial" w:hAnsi="Arial" w:cs="Arial"/>
          <w:spacing w:val="-10"/>
        </w:rPr>
      </w:pPr>
      <w:r w:rsidRPr="0030302A">
        <w:rPr>
          <w:rFonts w:ascii="Arial" w:eastAsia="Arial" w:hAnsi="Arial" w:cs="Arial"/>
          <w:spacing w:val="-10"/>
        </w:rPr>
        <w:t>……………………………………………………………………………………</w:t>
      </w:r>
    </w:p>
    <w:p w14:paraId="4ED128BD" w14:textId="77777777" w:rsidR="00614607" w:rsidRPr="0030302A" w:rsidRDefault="00614607" w:rsidP="00C56C9E">
      <w:pPr>
        <w:numPr>
          <w:ilvl w:val="0"/>
          <w:numId w:val="3"/>
        </w:numPr>
        <w:tabs>
          <w:tab w:val="left" w:pos="426"/>
        </w:tabs>
        <w:jc w:val="both"/>
        <w:rPr>
          <w:rFonts w:ascii="Arial" w:eastAsia="Arial" w:hAnsi="Arial" w:cs="Arial"/>
          <w:spacing w:val="-10"/>
        </w:rPr>
      </w:pPr>
      <w:r w:rsidRPr="0030302A">
        <w:rPr>
          <w:rFonts w:ascii="Arial" w:eastAsia="Arial" w:hAnsi="Arial" w:cs="Arial"/>
          <w:spacing w:val="-10"/>
        </w:rPr>
        <w:t>……………………………………………………………………………………</w:t>
      </w:r>
    </w:p>
    <w:p w14:paraId="4914CC53" w14:textId="77777777" w:rsidR="00C56C9E" w:rsidRPr="0030302A" w:rsidRDefault="00C56C9E">
      <w:pPr>
        <w:pStyle w:val="En-tte"/>
        <w:tabs>
          <w:tab w:val="clear" w:pos="4536"/>
          <w:tab w:val="clear" w:pos="9072"/>
          <w:tab w:val="left" w:pos="0"/>
          <w:tab w:val="left" w:pos="2160"/>
        </w:tabs>
        <w:rPr>
          <w:rFonts w:ascii="Arial" w:hAnsi="Arial" w:cs="Arial"/>
          <w:b/>
          <w:bCs/>
        </w:rPr>
      </w:pPr>
    </w:p>
    <w:p w14:paraId="3DEF7B0C" w14:textId="77777777" w:rsidR="00472B25" w:rsidRPr="0030302A" w:rsidRDefault="00D21AD8">
      <w:pPr>
        <w:pStyle w:val="En-tte"/>
        <w:tabs>
          <w:tab w:val="clear" w:pos="4536"/>
          <w:tab w:val="clear" w:pos="9072"/>
          <w:tab w:val="left" w:pos="0"/>
          <w:tab w:val="left" w:pos="2160"/>
        </w:tabs>
        <w:rPr>
          <w:rFonts w:ascii="Arial" w:hAnsi="Arial" w:cs="Arial"/>
          <w:iCs/>
        </w:rPr>
      </w:pPr>
      <w:r w:rsidRPr="0030302A">
        <w:rPr>
          <w:rFonts w:ascii="Arial" w:hAnsi="Arial" w:cs="Arial"/>
          <w:b/>
          <w:bCs/>
          <w:sz w:val="22"/>
          <w:szCs w:val="22"/>
        </w:rPr>
        <w:t xml:space="preserve">E1 </w:t>
      </w:r>
      <w:r w:rsidR="00472B25" w:rsidRPr="0030302A">
        <w:rPr>
          <w:rFonts w:ascii="Arial" w:hAnsi="Arial" w:cs="Arial"/>
          <w:b/>
          <w:bCs/>
          <w:sz w:val="22"/>
          <w:szCs w:val="22"/>
        </w:rPr>
        <w:t>- Chiffre d’affaires hors taxes des trois derniers exercices disponibles :</w:t>
      </w:r>
    </w:p>
    <w:p w14:paraId="27504E9B" w14:textId="77777777" w:rsidR="00472B25" w:rsidRPr="0030302A"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30302A" w14:paraId="39CF4974"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4EE46294" w14:textId="77777777" w:rsidR="00472B25" w:rsidRPr="0030302A"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AA6B28A" w14:textId="77777777" w:rsidR="00472B25" w:rsidRPr="0030302A" w:rsidRDefault="00472B25">
            <w:pPr>
              <w:tabs>
                <w:tab w:val="left" w:pos="864"/>
              </w:tabs>
              <w:snapToGrid w:val="0"/>
              <w:spacing w:before="60" w:after="60"/>
              <w:rPr>
                <w:rFonts w:ascii="Arial" w:hAnsi="Arial" w:cs="Arial"/>
              </w:rPr>
            </w:pPr>
            <w:r w:rsidRPr="0030302A">
              <w:rPr>
                <w:rFonts w:ascii="Arial" w:hAnsi="Arial" w:cs="Arial"/>
              </w:rPr>
              <w:t>Exercice</w:t>
            </w:r>
            <w:r w:rsidRPr="0030302A">
              <w:rPr>
                <w:rFonts w:ascii="Arial" w:hAnsi="Arial" w:cs="Arial"/>
              </w:rPr>
              <w:tab/>
              <w:t>du ..................</w:t>
            </w:r>
            <w:r w:rsidRPr="0030302A">
              <w:rPr>
                <w:rFonts w:ascii="Arial" w:hAnsi="Arial" w:cs="Arial"/>
              </w:rPr>
              <w:br/>
            </w:r>
            <w:r w:rsidRPr="0030302A">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81C2BC0" w14:textId="77777777" w:rsidR="00472B25" w:rsidRPr="0030302A" w:rsidRDefault="00472B25">
            <w:pPr>
              <w:tabs>
                <w:tab w:val="left" w:pos="864"/>
              </w:tabs>
              <w:snapToGrid w:val="0"/>
              <w:spacing w:before="60" w:after="60"/>
              <w:rPr>
                <w:rFonts w:ascii="Arial" w:hAnsi="Arial" w:cs="Arial"/>
              </w:rPr>
            </w:pPr>
            <w:r w:rsidRPr="0030302A">
              <w:rPr>
                <w:rFonts w:ascii="Arial" w:hAnsi="Arial" w:cs="Arial"/>
              </w:rPr>
              <w:t>Exercice</w:t>
            </w:r>
            <w:r w:rsidRPr="0030302A">
              <w:rPr>
                <w:rFonts w:ascii="Arial" w:hAnsi="Arial" w:cs="Arial"/>
              </w:rPr>
              <w:tab/>
              <w:t>du ..................</w:t>
            </w:r>
            <w:r w:rsidRPr="0030302A">
              <w:rPr>
                <w:rFonts w:ascii="Arial" w:hAnsi="Arial" w:cs="Arial"/>
              </w:rPr>
              <w:br/>
            </w:r>
            <w:r w:rsidRPr="0030302A">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4BC759DD" w14:textId="77777777" w:rsidR="00472B25" w:rsidRPr="0030302A" w:rsidRDefault="00472B25">
            <w:pPr>
              <w:tabs>
                <w:tab w:val="left" w:pos="864"/>
              </w:tabs>
              <w:snapToGrid w:val="0"/>
              <w:spacing w:before="60" w:after="60"/>
              <w:rPr>
                <w:rFonts w:ascii="Arial" w:hAnsi="Arial" w:cs="Arial"/>
              </w:rPr>
            </w:pPr>
            <w:r w:rsidRPr="0030302A">
              <w:rPr>
                <w:rFonts w:ascii="Arial" w:hAnsi="Arial" w:cs="Arial"/>
              </w:rPr>
              <w:t>Exercice</w:t>
            </w:r>
            <w:r w:rsidRPr="0030302A">
              <w:rPr>
                <w:rFonts w:ascii="Arial" w:hAnsi="Arial" w:cs="Arial"/>
              </w:rPr>
              <w:tab/>
              <w:t>du ..................</w:t>
            </w:r>
            <w:r w:rsidRPr="0030302A">
              <w:rPr>
                <w:rFonts w:ascii="Arial" w:hAnsi="Arial" w:cs="Arial"/>
              </w:rPr>
              <w:br/>
            </w:r>
            <w:r w:rsidRPr="0030302A">
              <w:rPr>
                <w:rFonts w:ascii="Arial" w:hAnsi="Arial" w:cs="Arial"/>
              </w:rPr>
              <w:tab/>
              <w:t>au ..................</w:t>
            </w:r>
          </w:p>
        </w:tc>
      </w:tr>
      <w:tr w:rsidR="00472B25" w:rsidRPr="0030302A" w14:paraId="4262C8CD"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6041BCA2" w14:textId="77777777" w:rsidR="00472B25" w:rsidRPr="0030302A" w:rsidRDefault="00472B25">
            <w:pPr>
              <w:tabs>
                <w:tab w:val="left" w:pos="864"/>
              </w:tabs>
              <w:snapToGrid w:val="0"/>
              <w:spacing w:before="180" w:after="180"/>
              <w:rPr>
                <w:rFonts w:ascii="Arial" w:hAnsi="Arial" w:cs="Arial"/>
                <w:sz w:val="16"/>
                <w:szCs w:val="16"/>
              </w:rPr>
            </w:pPr>
            <w:r w:rsidRPr="0030302A">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54EE765B" w14:textId="77777777" w:rsidR="00472B25" w:rsidRPr="0030302A" w:rsidRDefault="00472B25">
            <w:pPr>
              <w:tabs>
                <w:tab w:val="left" w:pos="864"/>
              </w:tabs>
              <w:snapToGrid w:val="0"/>
              <w:spacing w:before="120" w:after="120"/>
              <w:rPr>
                <w:rFonts w:ascii="Arial" w:hAnsi="Arial" w:cs="Arial"/>
                <w:sz w:val="16"/>
                <w:szCs w:val="16"/>
              </w:rPr>
            </w:pPr>
          </w:p>
          <w:p w14:paraId="5B3F634A" w14:textId="77777777" w:rsidR="00472B25" w:rsidRPr="0030302A"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29D0ECBE" w14:textId="77777777" w:rsidR="00472B25" w:rsidRPr="0030302A"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4F170D37" w14:textId="77777777" w:rsidR="00472B25" w:rsidRPr="0030302A" w:rsidRDefault="00472B25">
            <w:pPr>
              <w:tabs>
                <w:tab w:val="left" w:pos="864"/>
              </w:tabs>
              <w:snapToGrid w:val="0"/>
              <w:spacing w:before="120" w:after="120"/>
              <w:jc w:val="right"/>
              <w:rPr>
                <w:rFonts w:ascii="Arial" w:hAnsi="Arial" w:cs="Arial"/>
                <w:sz w:val="16"/>
                <w:szCs w:val="16"/>
              </w:rPr>
            </w:pPr>
          </w:p>
        </w:tc>
      </w:tr>
      <w:tr w:rsidR="00472B25" w:rsidRPr="0030302A" w14:paraId="6A01B46C" w14:textId="77777777">
        <w:trPr>
          <w:trHeight w:val="737"/>
        </w:trPr>
        <w:tc>
          <w:tcPr>
            <w:tcW w:w="2566" w:type="dxa"/>
            <w:tcBorders>
              <w:left w:val="single" w:sz="8" w:space="0" w:color="000000"/>
              <w:bottom w:val="single" w:sz="8" w:space="0" w:color="000000"/>
            </w:tcBorders>
            <w:shd w:val="clear" w:color="auto" w:fill="auto"/>
          </w:tcPr>
          <w:p w14:paraId="62BE47CC" w14:textId="77777777" w:rsidR="00472B25" w:rsidRPr="0030302A" w:rsidRDefault="00472B25">
            <w:pPr>
              <w:tabs>
                <w:tab w:val="left" w:pos="864"/>
              </w:tabs>
              <w:snapToGrid w:val="0"/>
              <w:spacing w:before="180" w:after="180"/>
              <w:rPr>
                <w:rFonts w:ascii="Arial" w:hAnsi="Arial" w:cs="Arial"/>
                <w:sz w:val="16"/>
                <w:szCs w:val="16"/>
              </w:rPr>
            </w:pPr>
            <w:r w:rsidRPr="0030302A">
              <w:rPr>
                <w:rFonts w:ascii="Arial" w:hAnsi="Arial" w:cs="Arial"/>
              </w:rPr>
              <w:t>Part du chiffre d’affaires concernant les fournitures,</w:t>
            </w:r>
            <w:r w:rsidR="00614607" w:rsidRPr="0030302A">
              <w:rPr>
                <w:rFonts w:ascii="Arial" w:hAnsi="Arial" w:cs="Arial"/>
              </w:rPr>
              <w:t xml:space="preserve"> services, ou travaux objet du </w:t>
            </w:r>
            <w:r w:rsidRPr="0030302A">
              <w:rPr>
                <w:rFonts w:ascii="Arial" w:hAnsi="Arial" w:cs="Arial"/>
              </w:rPr>
              <w:t>marché</w:t>
            </w:r>
          </w:p>
        </w:tc>
        <w:tc>
          <w:tcPr>
            <w:tcW w:w="2565" w:type="dxa"/>
            <w:tcBorders>
              <w:left w:val="single" w:sz="8" w:space="0" w:color="000000"/>
              <w:bottom w:val="single" w:sz="8" w:space="0" w:color="000000"/>
            </w:tcBorders>
            <w:shd w:val="clear" w:color="auto" w:fill="auto"/>
          </w:tcPr>
          <w:p w14:paraId="38D54975" w14:textId="77777777" w:rsidR="00472B25" w:rsidRPr="0030302A" w:rsidRDefault="00472B25">
            <w:pPr>
              <w:tabs>
                <w:tab w:val="left" w:pos="864"/>
              </w:tabs>
              <w:snapToGrid w:val="0"/>
              <w:spacing w:before="120" w:after="120"/>
              <w:rPr>
                <w:rFonts w:ascii="Arial" w:hAnsi="Arial" w:cs="Arial"/>
                <w:sz w:val="16"/>
                <w:szCs w:val="16"/>
              </w:rPr>
            </w:pPr>
          </w:p>
          <w:p w14:paraId="696FDA01" w14:textId="77777777" w:rsidR="00472B25" w:rsidRPr="0030302A" w:rsidRDefault="00472B25">
            <w:pPr>
              <w:tabs>
                <w:tab w:val="left" w:pos="864"/>
              </w:tabs>
              <w:snapToGrid w:val="0"/>
              <w:spacing w:before="120" w:after="120"/>
              <w:jc w:val="right"/>
              <w:rPr>
                <w:rFonts w:ascii="Arial" w:hAnsi="Arial" w:cs="Arial"/>
                <w:sz w:val="16"/>
                <w:szCs w:val="16"/>
              </w:rPr>
            </w:pPr>
            <w:r w:rsidRPr="0030302A">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30B43AA" w14:textId="77777777" w:rsidR="00472B25" w:rsidRPr="0030302A" w:rsidRDefault="00472B25">
            <w:pPr>
              <w:tabs>
                <w:tab w:val="left" w:pos="864"/>
              </w:tabs>
              <w:snapToGrid w:val="0"/>
              <w:spacing w:before="120" w:after="120"/>
              <w:jc w:val="right"/>
              <w:rPr>
                <w:rFonts w:ascii="Arial" w:hAnsi="Arial" w:cs="Arial"/>
                <w:sz w:val="16"/>
                <w:szCs w:val="16"/>
              </w:rPr>
            </w:pPr>
          </w:p>
          <w:p w14:paraId="622F886E" w14:textId="77777777" w:rsidR="00472B25" w:rsidRPr="0030302A" w:rsidRDefault="00472B25">
            <w:pPr>
              <w:tabs>
                <w:tab w:val="left" w:pos="864"/>
              </w:tabs>
              <w:snapToGrid w:val="0"/>
              <w:spacing w:before="120" w:after="120"/>
              <w:jc w:val="right"/>
              <w:rPr>
                <w:rFonts w:ascii="Arial" w:hAnsi="Arial" w:cs="Arial"/>
                <w:sz w:val="16"/>
                <w:szCs w:val="16"/>
              </w:rPr>
            </w:pPr>
            <w:r w:rsidRPr="0030302A">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5491BC3A" w14:textId="77777777" w:rsidR="00472B25" w:rsidRPr="0030302A" w:rsidRDefault="00472B25">
            <w:pPr>
              <w:tabs>
                <w:tab w:val="left" w:pos="864"/>
              </w:tabs>
              <w:snapToGrid w:val="0"/>
              <w:spacing w:before="120" w:after="120"/>
              <w:jc w:val="right"/>
              <w:rPr>
                <w:rFonts w:ascii="Arial" w:hAnsi="Arial" w:cs="Arial"/>
                <w:sz w:val="16"/>
                <w:szCs w:val="16"/>
              </w:rPr>
            </w:pPr>
          </w:p>
          <w:p w14:paraId="75EEECDC" w14:textId="77777777" w:rsidR="00472B25" w:rsidRPr="0030302A" w:rsidRDefault="00472B25">
            <w:pPr>
              <w:tabs>
                <w:tab w:val="left" w:pos="864"/>
              </w:tabs>
              <w:snapToGrid w:val="0"/>
              <w:spacing w:before="120" w:after="120"/>
              <w:jc w:val="right"/>
              <w:rPr>
                <w:rFonts w:ascii="Arial" w:hAnsi="Arial" w:cs="Arial"/>
              </w:rPr>
            </w:pPr>
            <w:r w:rsidRPr="0030302A">
              <w:rPr>
                <w:rFonts w:ascii="Arial" w:hAnsi="Arial" w:cs="Arial"/>
                <w:sz w:val="16"/>
                <w:szCs w:val="16"/>
              </w:rPr>
              <w:t>%</w:t>
            </w:r>
          </w:p>
        </w:tc>
      </w:tr>
    </w:tbl>
    <w:p w14:paraId="5E7380DA" w14:textId="77777777" w:rsidR="00472B25" w:rsidRPr="0030302A" w:rsidRDefault="00472B25">
      <w:pPr>
        <w:tabs>
          <w:tab w:val="left" w:pos="864"/>
        </w:tabs>
        <w:jc w:val="both"/>
        <w:rPr>
          <w:rFonts w:ascii="Arial" w:hAnsi="Arial" w:cs="Arial"/>
        </w:rPr>
      </w:pPr>
    </w:p>
    <w:p w14:paraId="1023216F" w14:textId="77777777" w:rsidR="00E657EE" w:rsidRPr="0030302A" w:rsidRDefault="00E657EE">
      <w:pPr>
        <w:tabs>
          <w:tab w:val="left" w:pos="864"/>
        </w:tabs>
        <w:jc w:val="both"/>
        <w:rPr>
          <w:rFonts w:ascii="Arial" w:hAnsi="Arial" w:cs="Arial"/>
        </w:rPr>
      </w:pPr>
    </w:p>
    <w:p w14:paraId="2EC66AEE" w14:textId="77777777" w:rsidR="00E657EE" w:rsidRPr="0030302A" w:rsidRDefault="00E657EE" w:rsidP="00E657EE">
      <w:pPr>
        <w:tabs>
          <w:tab w:val="left" w:pos="576"/>
          <w:tab w:val="right" w:pos="7200"/>
          <w:tab w:val="right" w:leader="dot" w:pos="10080"/>
        </w:tabs>
        <w:jc w:val="both"/>
        <w:rPr>
          <w:rFonts w:ascii="Arial" w:hAnsi="Arial" w:cs="Arial"/>
          <w:i/>
          <w:sz w:val="18"/>
          <w:szCs w:val="18"/>
        </w:rPr>
      </w:pPr>
      <w:r w:rsidRPr="0030302A">
        <w:rPr>
          <w:rFonts w:ascii="Arial" w:hAnsi="Arial" w:cs="Arial"/>
          <w:b/>
          <w:bCs/>
          <w:sz w:val="22"/>
          <w:szCs w:val="22"/>
        </w:rPr>
        <w:t>E2 - Le candidat fait-il l’objet d’une procédure de redressement judiciaire ou d’une procédure étrangère équivalente ?</w:t>
      </w:r>
    </w:p>
    <w:p w14:paraId="0D00EA81" w14:textId="77777777" w:rsidR="00E657EE" w:rsidRPr="0030302A" w:rsidRDefault="00E657EE" w:rsidP="00E657EE">
      <w:pPr>
        <w:spacing w:before="120" w:after="120"/>
        <w:rPr>
          <w:rFonts w:ascii="Arial" w:hAnsi="Arial" w:cs="Arial"/>
        </w:rPr>
      </w:pPr>
      <w:r w:rsidRPr="0030302A">
        <w:rPr>
          <w:rFonts w:ascii="Arial" w:hAnsi="Arial" w:cs="Arial"/>
          <w:i/>
          <w:sz w:val="18"/>
          <w:szCs w:val="18"/>
        </w:rPr>
        <w:t>(Cocher la case correspondante.)</w:t>
      </w:r>
    </w:p>
    <w:p w14:paraId="7731199F" w14:textId="77777777" w:rsidR="00E657EE" w:rsidRPr="0030302A" w:rsidRDefault="00E657EE" w:rsidP="00E657EE">
      <w:pPr>
        <w:tabs>
          <w:tab w:val="left" w:pos="576"/>
          <w:tab w:val="right" w:pos="2880"/>
          <w:tab w:val="right" w:leader="dot" w:pos="10080"/>
        </w:tabs>
        <w:ind w:left="4500" w:hanging="4500"/>
        <w:jc w:val="both"/>
        <w:rPr>
          <w:rFonts w:ascii="Arial" w:hAnsi="Arial" w:cs="Arial"/>
        </w:rPr>
      </w:pPr>
      <w:r w:rsidRPr="0030302A">
        <w:rPr>
          <w:rFonts w:ascii="Arial" w:hAnsi="Arial" w:cs="Arial"/>
        </w:rPr>
        <w:tab/>
      </w:r>
      <w:r w:rsidRPr="0030302A">
        <w:rPr>
          <w:rFonts w:ascii="Arial" w:hAnsi="Arial" w:cs="Arial"/>
        </w:rPr>
        <w:tab/>
        <w:t xml:space="preserve"> NON  </w:t>
      </w:r>
      <w:r w:rsidRPr="0030302A">
        <w:fldChar w:fldCharType="begin">
          <w:ffData>
            <w:name w:val=""/>
            <w:enabled/>
            <w:calcOnExit w:val="0"/>
            <w:checkBox>
              <w:size w:val="20"/>
              <w:default w:val="0"/>
            </w:checkBox>
          </w:ffData>
        </w:fldChar>
      </w:r>
      <w:r w:rsidRPr="0030302A">
        <w:instrText xml:space="preserve"> FORMCHECKBOX </w:instrText>
      </w:r>
      <w:r w:rsidR="0040135B">
        <w:fldChar w:fldCharType="separate"/>
      </w:r>
      <w:r w:rsidRPr="0030302A">
        <w:fldChar w:fldCharType="end"/>
      </w:r>
      <w:r w:rsidRPr="0030302A">
        <w:rPr>
          <w:rFonts w:ascii="Arial" w:hAnsi="Arial" w:cs="Arial"/>
        </w:rPr>
        <w:t xml:space="preserve">  </w:t>
      </w:r>
      <w:r w:rsidRPr="0030302A">
        <w:rPr>
          <w:rFonts w:ascii="Arial" w:hAnsi="Arial" w:cs="Arial"/>
        </w:rPr>
        <w:tab/>
        <w:t xml:space="preserve">OUI  </w:t>
      </w:r>
      <w:r w:rsidRPr="0030302A">
        <w:fldChar w:fldCharType="begin">
          <w:ffData>
            <w:name w:val=""/>
            <w:enabled/>
            <w:calcOnExit w:val="0"/>
            <w:checkBox>
              <w:size w:val="20"/>
              <w:default w:val="0"/>
            </w:checkBox>
          </w:ffData>
        </w:fldChar>
      </w:r>
      <w:r w:rsidRPr="0030302A">
        <w:instrText xml:space="preserve"> FORMCHECKBOX </w:instrText>
      </w:r>
      <w:r w:rsidR="0040135B">
        <w:fldChar w:fldCharType="separate"/>
      </w:r>
      <w:r w:rsidRPr="0030302A">
        <w:fldChar w:fldCharType="end"/>
      </w:r>
      <w:r w:rsidRPr="0030302A">
        <w:t xml:space="preserve">  </w:t>
      </w:r>
    </w:p>
    <w:p w14:paraId="31B0E2E5" w14:textId="77777777" w:rsidR="00E657EE" w:rsidRPr="0030302A" w:rsidRDefault="00E657EE" w:rsidP="00E657EE">
      <w:pPr>
        <w:tabs>
          <w:tab w:val="left" w:pos="576"/>
          <w:tab w:val="right" w:pos="2880"/>
          <w:tab w:val="right" w:leader="dot" w:pos="10080"/>
        </w:tabs>
        <w:ind w:left="4500" w:hanging="4500"/>
        <w:jc w:val="both"/>
        <w:rPr>
          <w:rFonts w:ascii="Arial" w:hAnsi="Arial" w:cs="Arial"/>
        </w:rPr>
      </w:pPr>
      <w:r w:rsidRPr="0030302A">
        <w:rPr>
          <w:rFonts w:ascii="Arial" w:hAnsi="Arial" w:cs="Arial"/>
        </w:rPr>
        <w:tab/>
      </w:r>
      <w:r w:rsidRPr="0030302A">
        <w:rPr>
          <w:rFonts w:ascii="Arial" w:hAnsi="Arial" w:cs="Arial"/>
        </w:rPr>
        <w:tab/>
      </w:r>
      <w:r w:rsidRPr="0030302A">
        <w:rPr>
          <w:rFonts w:ascii="Arial" w:hAnsi="Arial" w:cs="Arial"/>
        </w:rPr>
        <w:tab/>
      </w:r>
      <w:r w:rsidRPr="0030302A">
        <w:rPr>
          <w:rFonts w:ascii="Arial" w:hAnsi="Arial" w:cs="Arial"/>
          <w:i/>
          <w:iCs/>
          <w:sz w:val="18"/>
          <w:szCs w:val="18"/>
        </w:rPr>
        <w:t>(Dans l’affirmative, joindre la copie du jugement correspondant.)</w:t>
      </w:r>
    </w:p>
    <w:p w14:paraId="69FD4806" w14:textId="77777777" w:rsidR="00614607" w:rsidRPr="0030302A"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30302A" w14:paraId="6D9F33C7" w14:textId="77777777" w:rsidTr="00224E9C">
        <w:tc>
          <w:tcPr>
            <w:tcW w:w="10331" w:type="dxa"/>
            <w:shd w:val="clear" w:color="auto" w:fill="66CCFF"/>
          </w:tcPr>
          <w:p w14:paraId="34C11068" w14:textId="77777777" w:rsidR="00614607" w:rsidRPr="0030302A" w:rsidRDefault="00D21AD8" w:rsidP="00B80B6A">
            <w:pPr>
              <w:tabs>
                <w:tab w:val="left" w:pos="-142"/>
                <w:tab w:val="left" w:pos="4111"/>
              </w:tabs>
              <w:jc w:val="both"/>
              <w:rPr>
                <w:rFonts w:ascii="Arial" w:hAnsi="Arial" w:cs="Arial"/>
                <w:b/>
                <w:bCs/>
              </w:rPr>
            </w:pPr>
            <w:r w:rsidRPr="0030302A">
              <w:rPr>
                <w:rFonts w:ascii="Arial" w:hAnsi="Arial" w:cs="Arial"/>
                <w:b/>
                <w:bCs/>
                <w:sz w:val="22"/>
                <w:szCs w:val="22"/>
              </w:rPr>
              <w:t>F</w:t>
            </w:r>
            <w:r w:rsidR="00614607" w:rsidRPr="0030302A">
              <w:rPr>
                <w:rFonts w:ascii="Arial" w:hAnsi="Arial" w:cs="Arial"/>
                <w:b/>
                <w:bCs/>
                <w:sz w:val="22"/>
                <w:szCs w:val="22"/>
              </w:rPr>
              <w:t xml:space="preserve"> - Renseignements relatifs à la capacité technique </w:t>
            </w:r>
            <w:r w:rsidR="0013398C" w:rsidRPr="0030302A">
              <w:rPr>
                <w:rFonts w:ascii="Arial" w:hAnsi="Arial" w:cs="Arial"/>
                <w:b/>
                <w:bCs/>
                <w:sz w:val="22"/>
                <w:szCs w:val="22"/>
              </w:rPr>
              <w:t>et</w:t>
            </w:r>
            <w:r w:rsidR="00614607" w:rsidRPr="0030302A">
              <w:rPr>
                <w:rFonts w:ascii="Arial" w:hAnsi="Arial" w:cs="Arial"/>
                <w:b/>
                <w:bCs/>
                <w:sz w:val="22"/>
                <w:szCs w:val="22"/>
              </w:rPr>
              <w:t xml:space="preserve"> professionnelle du candidat individuel ou du membre du groupement.</w:t>
            </w:r>
          </w:p>
        </w:tc>
      </w:tr>
    </w:tbl>
    <w:p w14:paraId="0F925CDF" w14:textId="77777777" w:rsidR="00FE26A7" w:rsidRPr="0030302A"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7D0188FC" w14:textId="77777777" w:rsidR="00614607" w:rsidRPr="0030302A" w:rsidRDefault="0013398C" w:rsidP="0013398C">
      <w:pPr>
        <w:pStyle w:val="En-tte"/>
        <w:tabs>
          <w:tab w:val="clear" w:pos="4536"/>
          <w:tab w:val="clear" w:pos="9072"/>
          <w:tab w:val="left" w:pos="0"/>
          <w:tab w:val="left" w:pos="2160"/>
        </w:tabs>
        <w:jc w:val="both"/>
        <w:rPr>
          <w:rFonts w:ascii="Arial" w:hAnsi="Arial" w:cs="Arial"/>
          <w:b/>
          <w:bCs/>
        </w:rPr>
      </w:pPr>
      <w:r w:rsidRPr="0030302A">
        <w:rPr>
          <w:rFonts w:ascii="Arial" w:hAnsi="Arial" w:cs="Arial"/>
          <w:i/>
          <w:iCs/>
          <w:sz w:val="18"/>
          <w:szCs w:val="18"/>
        </w:rPr>
        <w:t xml:space="preserve">Le candidat ne fournit que les renseignements ou documents demandés par l’acheteur au </w:t>
      </w:r>
      <w:r w:rsidR="00614607" w:rsidRPr="0030302A">
        <w:rPr>
          <w:rFonts w:ascii="Arial" w:hAnsi="Arial" w:cs="Arial"/>
          <w:i/>
          <w:iCs/>
          <w:sz w:val="18"/>
          <w:szCs w:val="18"/>
        </w:rPr>
        <w:t>titre de la ca</w:t>
      </w:r>
      <w:r w:rsidR="006A5F71" w:rsidRPr="0030302A">
        <w:rPr>
          <w:rFonts w:ascii="Arial" w:hAnsi="Arial" w:cs="Arial"/>
          <w:i/>
          <w:iCs/>
          <w:sz w:val="18"/>
          <w:szCs w:val="18"/>
        </w:rPr>
        <w:t>pacité économique et financière, qu’il peut récapituler ici</w:t>
      </w:r>
      <w:r w:rsidR="009D6D88" w:rsidRPr="0030302A">
        <w:rPr>
          <w:rFonts w:ascii="Arial" w:hAnsi="Arial" w:cs="Arial"/>
          <w:i/>
          <w:iCs/>
          <w:sz w:val="18"/>
          <w:szCs w:val="18"/>
        </w:rPr>
        <w:t> :</w:t>
      </w:r>
    </w:p>
    <w:p w14:paraId="3EF131AB" w14:textId="77777777" w:rsidR="00614607" w:rsidRPr="0030302A" w:rsidRDefault="00614607" w:rsidP="00614607">
      <w:pPr>
        <w:numPr>
          <w:ilvl w:val="0"/>
          <w:numId w:val="3"/>
        </w:numPr>
        <w:tabs>
          <w:tab w:val="left" w:pos="426"/>
        </w:tabs>
        <w:jc w:val="both"/>
        <w:rPr>
          <w:rFonts w:ascii="Arial" w:eastAsia="Arial" w:hAnsi="Arial" w:cs="Arial"/>
          <w:spacing w:val="-10"/>
        </w:rPr>
      </w:pPr>
      <w:r w:rsidRPr="0030302A">
        <w:rPr>
          <w:rFonts w:ascii="Arial" w:eastAsia="Arial" w:hAnsi="Arial" w:cs="Arial"/>
          <w:spacing w:val="-10"/>
        </w:rPr>
        <w:t>……………………………………………………………………………………</w:t>
      </w:r>
    </w:p>
    <w:p w14:paraId="460B4C5B" w14:textId="77777777" w:rsidR="00614607" w:rsidRPr="0030302A" w:rsidRDefault="00614607" w:rsidP="00614607">
      <w:pPr>
        <w:numPr>
          <w:ilvl w:val="0"/>
          <w:numId w:val="3"/>
        </w:numPr>
        <w:tabs>
          <w:tab w:val="left" w:pos="426"/>
        </w:tabs>
        <w:jc w:val="both"/>
        <w:rPr>
          <w:rFonts w:ascii="Arial" w:eastAsia="Arial" w:hAnsi="Arial" w:cs="Arial"/>
          <w:spacing w:val="-10"/>
        </w:rPr>
      </w:pPr>
      <w:r w:rsidRPr="0030302A">
        <w:rPr>
          <w:rFonts w:ascii="Arial" w:eastAsia="Arial" w:hAnsi="Arial" w:cs="Arial"/>
          <w:spacing w:val="-10"/>
        </w:rPr>
        <w:t>……………………………………………………………………………………</w:t>
      </w:r>
    </w:p>
    <w:p w14:paraId="3A7D13BA" w14:textId="77777777" w:rsidR="00A840BB" w:rsidRPr="0030302A" w:rsidRDefault="00A840BB" w:rsidP="00A840BB">
      <w:pPr>
        <w:numPr>
          <w:ilvl w:val="0"/>
          <w:numId w:val="3"/>
        </w:numPr>
        <w:tabs>
          <w:tab w:val="left" w:pos="426"/>
        </w:tabs>
        <w:jc w:val="both"/>
        <w:rPr>
          <w:rFonts w:ascii="Arial" w:eastAsia="Arial" w:hAnsi="Arial" w:cs="Arial"/>
          <w:spacing w:val="-10"/>
        </w:rPr>
      </w:pPr>
      <w:r w:rsidRPr="0030302A">
        <w:rPr>
          <w:rFonts w:ascii="Arial" w:eastAsia="Arial" w:hAnsi="Arial" w:cs="Arial"/>
          <w:spacing w:val="-10"/>
        </w:rPr>
        <w:t>……………………………………………………………………………………</w:t>
      </w:r>
    </w:p>
    <w:p w14:paraId="6B6AAA26" w14:textId="77777777" w:rsidR="00A840BB" w:rsidRPr="0030302A" w:rsidRDefault="00A840BB" w:rsidP="00A840BB">
      <w:pPr>
        <w:numPr>
          <w:ilvl w:val="0"/>
          <w:numId w:val="3"/>
        </w:numPr>
        <w:tabs>
          <w:tab w:val="left" w:pos="426"/>
        </w:tabs>
        <w:jc w:val="both"/>
        <w:rPr>
          <w:rFonts w:ascii="Arial" w:eastAsia="Arial" w:hAnsi="Arial" w:cs="Arial"/>
          <w:spacing w:val="-10"/>
        </w:rPr>
      </w:pPr>
      <w:r w:rsidRPr="0030302A">
        <w:rPr>
          <w:rFonts w:ascii="Arial" w:eastAsia="Arial" w:hAnsi="Arial" w:cs="Arial"/>
          <w:spacing w:val="-10"/>
        </w:rPr>
        <w:t>……………………………………………………………………………………</w:t>
      </w:r>
    </w:p>
    <w:p w14:paraId="760E5D00" w14:textId="77777777" w:rsidR="00614607" w:rsidRPr="0030302A" w:rsidRDefault="00614607">
      <w:pPr>
        <w:pStyle w:val="En-tte"/>
        <w:tabs>
          <w:tab w:val="clear" w:pos="4536"/>
          <w:tab w:val="clear" w:pos="9072"/>
          <w:tab w:val="left" w:pos="864"/>
        </w:tabs>
        <w:rPr>
          <w:rFonts w:ascii="Arial" w:hAnsi="Arial" w:cs="Arial"/>
        </w:rPr>
      </w:pPr>
    </w:p>
    <w:p w14:paraId="2012CA1B" w14:textId="77777777" w:rsidR="00FE26A7" w:rsidRPr="0030302A"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30302A" w14:paraId="303BC143" w14:textId="77777777">
        <w:tc>
          <w:tcPr>
            <w:tcW w:w="10331" w:type="dxa"/>
            <w:shd w:val="clear" w:color="auto" w:fill="66CCFF"/>
          </w:tcPr>
          <w:p w14:paraId="0BE02017" w14:textId="77777777" w:rsidR="00472B25" w:rsidRPr="0030302A" w:rsidRDefault="00D21AD8" w:rsidP="00D21AD8">
            <w:pPr>
              <w:tabs>
                <w:tab w:val="left" w:pos="-142"/>
              </w:tabs>
              <w:jc w:val="both"/>
              <w:rPr>
                <w:rFonts w:ascii="Arial" w:hAnsi="Arial" w:cs="Arial"/>
                <w:i/>
                <w:iCs/>
                <w:sz w:val="18"/>
                <w:szCs w:val="18"/>
              </w:rPr>
            </w:pPr>
            <w:r w:rsidRPr="0030302A">
              <w:rPr>
                <w:rFonts w:ascii="Arial" w:hAnsi="Arial" w:cs="Arial"/>
                <w:b/>
                <w:bCs/>
                <w:sz w:val="22"/>
                <w:szCs w:val="22"/>
                <w:shd w:val="clear" w:color="auto" w:fill="66CCFF"/>
              </w:rPr>
              <w:t>G</w:t>
            </w:r>
            <w:r w:rsidR="00A840BB" w:rsidRPr="0030302A">
              <w:rPr>
                <w:rFonts w:ascii="Arial" w:hAnsi="Arial" w:cs="Arial"/>
                <w:b/>
                <w:bCs/>
                <w:sz w:val="22"/>
                <w:szCs w:val="22"/>
                <w:shd w:val="clear" w:color="auto" w:fill="66CCFF"/>
              </w:rPr>
              <w:t xml:space="preserve"> </w:t>
            </w:r>
            <w:r w:rsidR="00472B25" w:rsidRPr="0030302A">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7F71F5F0" w14:textId="77777777" w:rsidR="00472B25" w:rsidRPr="0030302A" w:rsidRDefault="00472B25">
      <w:pPr>
        <w:tabs>
          <w:tab w:val="left" w:pos="576"/>
        </w:tabs>
        <w:spacing w:before="120"/>
        <w:jc w:val="both"/>
        <w:rPr>
          <w:rFonts w:ascii="Arial" w:hAnsi="Arial" w:cs="Arial"/>
          <w:iCs/>
        </w:rPr>
      </w:pPr>
      <w:r w:rsidRPr="0030302A">
        <w:rPr>
          <w:rFonts w:ascii="Arial" w:hAnsi="Arial" w:cs="Arial"/>
          <w:i/>
          <w:iCs/>
          <w:sz w:val="18"/>
          <w:szCs w:val="18"/>
        </w:rPr>
        <w:t>(Joindre,</w:t>
      </w:r>
      <w:r w:rsidR="0013398C" w:rsidRPr="0030302A">
        <w:rPr>
          <w:rFonts w:ascii="Arial" w:hAnsi="Arial" w:cs="Arial"/>
          <w:i/>
          <w:sz w:val="18"/>
          <w:szCs w:val="18"/>
        </w:rPr>
        <w:t xml:space="preserve"> pour chaque opérateur économique,</w:t>
      </w:r>
      <w:r w:rsidRPr="0030302A">
        <w:rPr>
          <w:rFonts w:ascii="Arial" w:hAnsi="Arial" w:cs="Arial"/>
          <w:i/>
          <w:iCs/>
          <w:sz w:val="18"/>
          <w:szCs w:val="18"/>
        </w:rPr>
        <w:t xml:space="preserve"> en annexe du DC2, </w:t>
      </w:r>
      <w:r w:rsidR="0013398C" w:rsidRPr="0030302A">
        <w:rPr>
          <w:rFonts w:ascii="Arial" w:hAnsi="Arial" w:cs="Arial"/>
          <w:i/>
          <w:iCs/>
          <w:sz w:val="18"/>
          <w:szCs w:val="18"/>
        </w:rPr>
        <w:t xml:space="preserve">tous </w:t>
      </w:r>
      <w:r w:rsidRPr="0030302A">
        <w:rPr>
          <w:rFonts w:ascii="Arial" w:hAnsi="Arial" w:cs="Arial"/>
          <w:i/>
          <w:iCs/>
          <w:sz w:val="18"/>
          <w:szCs w:val="18"/>
        </w:rPr>
        <w:t xml:space="preserve">les </w:t>
      </w:r>
      <w:r w:rsidR="006A5F71" w:rsidRPr="0030302A">
        <w:rPr>
          <w:rFonts w:ascii="Arial" w:hAnsi="Arial" w:cs="Arial"/>
          <w:i/>
          <w:iCs/>
          <w:sz w:val="18"/>
          <w:szCs w:val="18"/>
        </w:rPr>
        <w:t xml:space="preserve">renseignements ou documents </w:t>
      </w:r>
      <w:r w:rsidRPr="0030302A">
        <w:rPr>
          <w:rFonts w:ascii="Arial" w:hAnsi="Arial" w:cs="Arial"/>
          <w:i/>
          <w:sz w:val="18"/>
          <w:szCs w:val="18"/>
        </w:rPr>
        <w:t xml:space="preserve">demandés par </w:t>
      </w:r>
      <w:r w:rsidR="00614607" w:rsidRPr="0030302A">
        <w:rPr>
          <w:rFonts w:ascii="Arial" w:hAnsi="Arial" w:cs="Arial"/>
          <w:i/>
          <w:sz w:val="18"/>
          <w:szCs w:val="18"/>
        </w:rPr>
        <w:t>l’acheteur</w:t>
      </w:r>
      <w:r w:rsidRPr="0030302A">
        <w:rPr>
          <w:rFonts w:ascii="Arial" w:hAnsi="Arial" w:cs="Arial"/>
          <w:i/>
          <w:sz w:val="18"/>
          <w:szCs w:val="18"/>
        </w:rPr>
        <w:t xml:space="preserve"> dans l'avis d'appel à la concurrence</w:t>
      </w:r>
      <w:r w:rsidR="00FE26A7" w:rsidRPr="0030302A">
        <w:rPr>
          <w:rFonts w:ascii="Arial" w:hAnsi="Arial" w:cs="Arial"/>
          <w:b/>
          <w:bCs/>
          <w:i/>
          <w:iCs/>
          <w:sz w:val="18"/>
          <w:szCs w:val="18"/>
        </w:rPr>
        <w:t xml:space="preserve"> </w:t>
      </w:r>
      <w:r w:rsidR="00FE26A7" w:rsidRPr="0030302A">
        <w:rPr>
          <w:rFonts w:ascii="Arial" w:hAnsi="Arial" w:cs="Arial"/>
          <w:bCs/>
          <w:i/>
          <w:iCs/>
          <w:sz w:val="18"/>
          <w:szCs w:val="18"/>
        </w:rPr>
        <w:t>ou l’invitation à confirmer l’intérêt</w:t>
      </w:r>
      <w:r w:rsidR="0013398C" w:rsidRPr="0030302A">
        <w:rPr>
          <w:rFonts w:ascii="Arial" w:hAnsi="Arial" w:cs="Arial"/>
          <w:i/>
          <w:sz w:val="18"/>
          <w:szCs w:val="18"/>
        </w:rPr>
        <w:t xml:space="preserve"> ou en l’absence d’un tel avis </w:t>
      </w:r>
      <w:r w:rsidR="00FE26A7" w:rsidRPr="0030302A">
        <w:rPr>
          <w:rFonts w:ascii="Arial" w:hAnsi="Arial" w:cs="Arial"/>
          <w:i/>
          <w:sz w:val="18"/>
          <w:szCs w:val="18"/>
        </w:rPr>
        <w:t xml:space="preserve">ou d’une telle invitation, </w:t>
      </w:r>
      <w:r w:rsidR="00D21AD8" w:rsidRPr="0030302A">
        <w:rPr>
          <w:rFonts w:ascii="Arial" w:hAnsi="Arial" w:cs="Arial"/>
          <w:i/>
          <w:sz w:val="18"/>
          <w:szCs w:val="18"/>
        </w:rPr>
        <w:t>dans les</w:t>
      </w:r>
      <w:r w:rsidR="00614607" w:rsidRPr="0030302A">
        <w:rPr>
          <w:rFonts w:ascii="Arial" w:hAnsi="Arial" w:cs="Arial"/>
          <w:i/>
          <w:sz w:val="18"/>
          <w:szCs w:val="18"/>
        </w:rPr>
        <w:t xml:space="preserve"> documents de la consultation</w:t>
      </w:r>
      <w:r w:rsidRPr="0030302A">
        <w:rPr>
          <w:rFonts w:ascii="Arial" w:hAnsi="Arial" w:cs="Arial"/>
          <w:i/>
          <w:sz w:val="18"/>
          <w:szCs w:val="18"/>
        </w:rPr>
        <w:t xml:space="preserve">. Apporter la preuve </w:t>
      </w:r>
      <w:r w:rsidRPr="0030302A">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51F4E6C8" w14:textId="77777777" w:rsidR="00472B25" w:rsidRPr="0030302A" w:rsidRDefault="00472B25">
      <w:pPr>
        <w:tabs>
          <w:tab w:val="left" w:pos="576"/>
        </w:tabs>
        <w:rPr>
          <w:rFonts w:ascii="Arial" w:hAnsi="Arial" w:cs="Arial"/>
          <w:iCs/>
        </w:rPr>
      </w:pPr>
    </w:p>
    <w:p w14:paraId="3B466464" w14:textId="77777777" w:rsidR="00472B25" w:rsidRPr="0030302A" w:rsidRDefault="00472B25">
      <w:pPr>
        <w:tabs>
          <w:tab w:val="left" w:pos="576"/>
        </w:tabs>
        <w:jc w:val="both"/>
        <w:rPr>
          <w:rFonts w:ascii="Arial" w:hAnsi="Arial" w:cs="Arial"/>
          <w:i/>
          <w:iCs/>
          <w:sz w:val="18"/>
          <w:szCs w:val="18"/>
        </w:rPr>
      </w:pPr>
      <w:r w:rsidRPr="0030302A">
        <w:rPr>
          <w:rFonts w:ascii="Arial" w:hAnsi="Arial" w:cs="Arial"/>
          <w:iCs/>
        </w:rPr>
        <w:t xml:space="preserve">Désignation du (des) opérateur(s) : </w:t>
      </w:r>
    </w:p>
    <w:p w14:paraId="16863316" w14:textId="77777777" w:rsidR="00472B25" w:rsidRPr="0030302A" w:rsidRDefault="00472B25" w:rsidP="00FE26A7">
      <w:pPr>
        <w:tabs>
          <w:tab w:val="left" w:pos="576"/>
        </w:tabs>
        <w:jc w:val="both"/>
        <w:rPr>
          <w:rFonts w:ascii="Arial" w:hAnsi="Arial" w:cs="Arial"/>
        </w:rPr>
      </w:pPr>
      <w:r w:rsidRPr="0030302A">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30302A">
        <w:rPr>
          <w:rFonts w:ascii="Arial" w:hAnsi="Arial" w:cs="Arial"/>
          <w:i/>
          <w:sz w:val="18"/>
          <w:szCs w:val="18"/>
        </w:rPr>
        <w:t xml:space="preserve">, </w:t>
      </w:r>
      <w:r w:rsidR="00FE26A7" w:rsidRPr="0030302A">
        <w:rPr>
          <w:rFonts w:ascii="Arial" w:hAnsi="Arial" w:cs="Arial"/>
          <w:i/>
          <w:sz w:val="18"/>
          <w:szCs w:val="18"/>
        </w:rPr>
        <w:t xml:space="preserve">à défaut, un numéro d’identification européen ou international ou propre au pays d’origine du candidat issu d’un répertoire figurant dans la liste des </w:t>
      </w:r>
      <w:hyperlink r:id="rId18" w:history="1">
        <w:r w:rsidR="00FE26A7" w:rsidRPr="0030302A">
          <w:rPr>
            <w:rStyle w:val="Lienhypertexte"/>
            <w:rFonts w:ascii="Arial" w:hAnsi="Arial" w:cs="Arial"/>
            <w:i/>
            <w:sz w:val="18"/>
            <w:szCs w:val="18"/>
          </w:rPr>
          <w:t>ICD </w:t>
        </w:r>
      </w:hyperlink>
      <w:r w:rsidR="00FE26A7" w:rsidRPr="0030302A">
        <w:rPr>
          <w:rFonts w:ascii="Arial" w:hAnsi="Arial" w:cs="Arial"/>
          <w:i/>
          <w:sz w:val="18"/>
          <w:szCs w:val="18"/>
        </w:rPr>
        <w:t>:</w:t>
      </w:r>
    </w:p>
    <w:p w14:paraId="356295E7" w14:textId="77777777" w:rsidR="00472B25" w:rsidRPr="0030302A" w:rsidRDefault="00472B25">
      <w:pPr>
        <w:pStyle w:val="En-tte"/>
        <w:tabs>
          <w:tab w:val="clear" w:pos="4536"/>
          <w:tab w:val="clear" w:pos="9072"/>
          <w:tab w:val="left" w:pos="864"/>
        </w:tabs>
        <w:rPr>
          <w:rFonts w:ascii="Arial" w:hAnsi="Arial" w:cs="Arial"/>
        </w:rPr>
      </w:pPr>
    </w:p>
    <w:p w14:paraId="221DA0A0" w14:textId="77777777" w:rsidR="006A5F71" w:rsidRPr="0030302A" w:rsidRDefault="006A5F71">
      <w:pPr>
        <w:pStyle w:val="En-tte"/>
        <w:tabs>
          <w:tab w:val="clear" w:pos="4536"/>
          <w:tab w:val="clear" w:pos="9072"/>
          <w:tab w:val="left" w:pos="864"/>
        </w:tabs>
        <w:rPr>
          <w:rFonts w:ascii="Arial" w:hAnsi="Arial" w:cs="Arial"/>
        </w:rPr>
      </w:pPr>
    </w:p>
    <w:p w14:paraId="65A7EE91" w14:textId="77777777" w:rsidR="002611DA" w:rsidRPr="0030302A" w:rsidRDefault="002611DA">
      <w:pPr>
        <w:suppressAutoHyphens w:val="0"/>
        <w:rPr>
          <w:rFonts w:ascii="Arial" w:hAnsi="Arial" w:cs="Arial"/>
        </w:rPr>
      </w:pPr>
      <w:r w:rsidRPr="0030302A">
        <w:rPr>
          <w:rFonts w:ascii="Arial" w:hAnsi="Arial" w:cs="Arial"/>
        </w:rPr>
        <w:br w:type="page"/>
      </w:r>
    </w:p>
    <w:p w14:paraId="767825B6" w14:textId="77777777" w:rsidR="00472B25" w:rsidRPr="0030302A"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30302A" w14:paraId="442C68E6" w14:textId="77777777">
        <w:tc>
          <w:tcPr>
            <w:tcW w:w="10331" w:type="dxa"/>
            <w:shd w:val="clear" w:color="auto" w:fill="66CCFF"/>
          </w:tcPr>
          <w:p w14:paraId="7A4BACAD" w14:textId="77777777" w:rsidR="00472B25" w:rsidRPr="0030302A" w:rsidRDefault="00D21AD8" w:rsidP="00A05A3B">
            <w:pPr>
              <w:tabs>
                <w:tab w:val="left" w:pos="-142"/>
                <w:tab w:val="left" w:pos="4111"/>
              </w:tabs>
              <w:jc w:val="both"/>
              <w:rPr>
                <w:rFonts w:ascii="Arial" w:hAnsi="Arial" w:cs="Arial"/>
                <w:spacing w:val="-10"/>
              </w:rPr>
            </w:pPr>
            <w:r w:rsidRPr="0030302A">
              <w:rPr>
                <w:rFonts w:ascii="Arial" w:hAnsi="Arial" w:cs="Arial"/>
                <w:b/>
                <w:bCs/>
                <w:sz w:val="22"/>
                <w:szCs w:val="22"/>
              </w:rPr>
              <w:t>H</w:t>
            </w:r>
            <w:r w:rsidR="00A840BB" w:rsidRPr="0030302A">
              <w:rPr>
                <w:rFonts w:ascii="Arial" w:hAnsi="Arial" w:cs="Arial"/>
                <w:b/>
                <w:bCs/>
                <w:sz w:val="22"/>
                <w:szCs w:val="22"/>
              </w:rPr>
              <w:t xml:space="preserve"> </w:t>
            </w:r>
            <w:r w:rsidR="00472B25" w:rsidRPr="0030302A">
              <w:rPr>
                <w:rFonts w:ascii="Arial" w:hAnsi="Arial" w:cs="Arial"/>
                <w:b/>
                <w:bCs/>
                <w:sz w:val="22"/>
                <w:szCs w:val="22"/>
              </w:rPr>
              <w:t xml:space="preserve">- Renseignements </w:t>
            </w:r>
            <w:r w:rsidR="0013398C" w:rsidRPr="0030302A">
              <w:rPr>
                <w:rFonts w:ascii="Arial" w:hAnsi="Arial" w:cs="Arial"/>
                <w:b/>
                <w:bCs/>
                <w:sz w:val="22"/>
                <w:szCs w:val="22"/>
              </w:rPr>
              <w:t xml:space="preserve">spécifiques aux marchés publics de défense ou de sécurité </w:t>
            </w:r>
          </w:p>
        </w:tc>
      </w:tr>
    </w:tbl>
    <w:p w14:paraId="76C129BA" w14:textId="77777777" w:rsidR="00472B25" w:rsidRPr="0030302A" w:rsidRDefault="00472B25">
      <w:pPr>
        <w:tabs>
          <w:tab w:val="left" w:pos="426"/>
        </w:tabs>
        <w:jc w:val="both"/>
        <w:rPr>
          <w:rFonts w:ascii="Arial" w:hAnsi="Arial" w:cs="Arial"/>
          <w:spacing w:val="-10"/>
        </w:rPr>
      </w:pPr>
    </w:p>
    <w:p w14:paraId="6B6AAD2B" w14:textId="77777777" w:rsidR="00472B25" w:rsidRPr="0030302A" w:rsidRDefault="00472B25">
      <w:pPr>
        <w:tabs>
          <w:tab w:val="left" w:pos="426"/>
        </w:tabs>
        <w:jc w:val="both"/>
        <w:rPr>
          <w:rFonts w:ascii="Arial" w:hAnsi="Arial" w:cs="Arial"/>
          <w:spacing w:val="-10"/>
        </w:rPr>
      </w:pPr>
    </w:p>
    <w:p w14:paraId="76823A56" w14:textId="77777777" w:rsidR="00472B25" w:rsidRPr="0030302A" w:rsidRDefault="00D21AD8">
      <w:pPr>
        <w:tabs>
          <w:tab w:val="left" w:pos="426"/>
        </w:tabs>
        <w:jc w:val="both"/>
        <w:rPr>
          <w:rFonts w:ascii="Arial" w:hAnsi="Arial" w:cs="Arial"/>
          <w:spacing w:val="-10"/>
        </w:rPr>
      </w:pPr>
      <w:r w:rsidRPr="0030302A">
        <w:rPr>
          <w:rFonts w:ascii="Arial" w:hAnsi="Arial" w:cs="Arial"/>
          <w:b/>
          <w:bCs/>
          <w:sz w:val="22"/>
          <w:szCs w:val="22"/>
        </w:rPr>
        <w:t>H</w:t>
      </w:r>
      <w:r w:rsidR="0013398C" w:rsidRPr="0030302A">
        <w:rPr>
          <w:rFonts w:ascii="Arial" w:hAnsi="Arial" w:cs="Arial"/>
          <w:b/>
          <w:bCs/>
          <w:sz w:val="22"/>
          <w:szCs w:val="22"/>
        </w:rPr>
        <w:t>1 – Renseignements relatifs à la nationalité du candidat individuel ou du membre du groupement</w:t>
      </w:r>
      <w:r w:rsidR="0013398C" w:rsidRPr="0030302A">
        <w:rPr>
          <w:rFonts w:ascii="Arial" w:hAnsi="Arial" w:cs="Arial"/>
          <w:spacing w:val="-10"/>
        </w:rPr>
        <w:t xml:space="preserve"> </w:t>
      </w:r>
    </w:p>
    <w:p w14:paraId="7D04EED9" w14:textId="77777777" w:rsidR="00472B25" w:rsidRPr="0030302A" w:rsidRDefault="00472B25">
      <w:pPr>
        <w:tabs>
          <w:tab w:val="left" w:pos="426"/>
        </w:tabs>
        <w:jc w:val="both"/>
        <w:rPr>
          <w:rFonts w:ascii="Arial" w:hAnsi="Arial" w:cs="Arial"/>
          <w:spacing w:val="-10"/>
        </w:rPr>
      </w:pPr>
    </w:p>
    <w:p w14:paraId="414BF38B" w14:textId="77777777" w:rsidR="0013398C" w:rsidRPr="0030302A" w:rsidRDefault="0013398C">
      <w:pPr>
        <w:tabs>
          <w:tab w:val="left" w:pos="426"/>
        </w:tabs>
        <w:jc w:val="both"/>
        <w:rPr>
          <w:rFonts w:ascii="Arial" w:hAnsi="Arial" w:cs="Arial"/>
          <w:spacing w:val="-10"/>
        </w:rPr>
      </w:pPr>
    </w:p>
    <w:p w14:paraId="19CAE6F4" w14:textId="77777777" w:rsidR="00472B25" w:rsidRPr="0030302A" w:rsidRDefault="00472B25">
      <w:pPr>
        <w:tabs>
          <w:tab w:val="left" w:pos="426"/>
        </w:tabs>
        <w:jc w:val="both"/>
        <w:rPr>
          <w:rFonts w:ascii="Arial" w:hAnsi="Arial" w:cs="Arial"/>
          <w:spacing w:val="-10"/>
        </w:rPr>
      </w:pPr>
    </w:p>
    <w:p w14:paraId="180ACEBF" w14:textId="77777777" w:rsidR="00472B25" w:rsidRPr="0030302A" w:rsidRDefault="00472B25">
      <w:pPr>
        <w:tabs>
          <w:tab w:val="left" w:pos="426"/>
        </w:tabs>
        <w:jc w:val="both"/>
        <w:rPr>
          <w:rFonts w:ascii="Arial" w:hAnsi="Arial" w:cs="Arial"/>
          <w:spacing w:val="-10"/>
        </w:rPr>
      </w:pPr>
    </w:p>
    <w:p w14:paraId="71AA4063" w14:textId="77777777" w:rsidR="00472B25" w:rsidRPr="0030302A" w:rsidRDefault="00D21AD8">
      <w:pPr>
        <w:tabs>
          <w:tab w:val="left" w:pos="426"/>
        </w:tabs>
        <w:jc w:val="both"/>
        <w:rPr>
          <w:rFonts w:ascii="Arial" w:hAnsi="Arial" w:cs="Arial"/>
          <w:spacing w:val="-10"/>
          <w:sz w:val="22"/>
          <w:szCs w:val="22"/>
        </w:rPr>
      </w:pPr>
      <w:r w:rsidRPr="0030302A">
        <w:rPr>
          <w:rFonts w:ascii="Arial" w:hAnsi="Arial" w:cs="Arial"/>
          <w:b/>
          <w:bCs/>
          <w:sz w:val="22"/>
          <w:szCs w:val="22"/>
        </w:rPr>
        <w:t>H</w:t>
      </w:r>
      <w:r w:rsidR="0013398C" w:rsidRPr="0030302A">
        <w:rPr>
          <w:rFonts w:ascii="Arial" w:hAnsi="Arial" w:cs="Arial"/>
          <w:b/>
          <w:bCs/>
          <w:sz w:val="22"/>
          <w:szCs w:val="22"/>
        </w:rPr>
        <w:t>2 – D</w:t>
      </w:r>
      <w:r w:rsidR="0013398C" w:rsidRPr="0030302A">
        <w:rPr>
          <w:rFonts w:ascii="Arial" w:hAnsi="Arial" w:cs="Arial"/>
          <w:b/>
          <w:spacing w:val="-10"/>
          <w:sz w:val="22"/>
          <w:szCs w:val="22"/>
        </w:rPr>
        <w:t xml:space="preserve">ocuments, renseignements ou justificatifs permettant d’évaluer si </w:t>
      </w:r>
      <w:r w:rsidRPr="0030302A">
        <w:rPr>
          <w:rFonts w:ascii="Arial" w:hAnsi="Arial" w:cs="Arial"/>
          <w:b/>
          <w:spacing w:val="-10"/>
          <w:sz w:val="22"/>
          <w:szCs w:val="22"/>
        </w:rPr>
        <w:t>le</w:t>
      </w:r>
      <w:r w:rsidR="0013398C" w:rsidRPr="0030302A">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30302A">
        <w:rPr>
          <w:rFonts w:ascii="Arial" w:hAnsi="Arial" w:cs="Arial"/>
          <w:bCs/>
          <w:sz w:val="22"/>
          <w:szCs w:val="22"/>
        </w:rPr>
        <w:t xml:space="preserve"> (uniquement </w:t>
      </w:r>
      <w:r w:rsidR="0013398C" w:rsidRPr="0030302A">
        <w:rPr>
          <w:rFonts w:ascii="Arial" w:hAnsi="Arial" w:cs="Arial"/>
          <w:spacing w:val="-10"/>
          <w:sz w:val="22"/>
          <w:szCs w:val="22"/>
        </w:rPr>
        <w:t>lorsque l’acheteur a ouvert la procédure de passation aux opérateurs économiques des pays tiers à l’Union européenne ou à l’Espace économique européen)</w:t>
      </w:r>
    </w:p>
    <w:p w14:paraId="2B750F5A" w14:textId="77777777" w:rsidR="00472B25" w:rsidRPr="0030302A" w:rsidRDefault="00472B25">
      <w:pPr>
        <w:tabs>
          <w:tab w:val="left" w:pos="426"/>
        </w:tabs>
        <w:jc w:val="both"/>
        <w:rPr>
          <w:rFonts w:ascii="Arial" w:hAnsi="Arial" w:cs="Arial"/>
          <w:spacing w:val="-10"/>
          <w:sz w:val="22"/>
          <w:szCs w:val="22"/>
        </w:rPr>
      </w:pPr>
    </w:p>
    <w:p w14:paraId="44DAAD10" w14:textId="77777777" w:rsidR="00472B25" w:rsidRPr="0030302A" w:rsidRDefault="00472B25">
      <w:pPr>
        <w:tabs>
          <w:tab w:val="left" w:pos="576"/>
        </w:tabs>
        <w:rPr>
          <w:rFonts w:ascii="Arial" w:hAnsi="Arial" w:cs="Arial"/>
        </w:rPr>
      </w:pPr>
    </w:p>
    <w:p w14:paraId="142E0F97" w14:textId="77777777" w:rsidR="00472B25" w:rsidRPr="0030302A" w:rsidRDefault="00472B25">
      <w:pPr>
        <w:jc w:val="both"/>
        <w:rPr>
          <w:rFonts w:ascii="Arial" w:hAnsi="Arial" w:cs="Arial"/>
        </w:rPr>
      </w:pPr>
    </w:p>
    <w:p w14:paraId="4618BFFD" w14:textId="77777777" w:rsidR="00B80B6A" w:rsidRPr="0030302A" w:rsidRDefault="00B80B6A">
      <w:pPr>
        <w:jc w:val="both"/>
        <w:rPr>
          <w:rFonts w:ascii="Arial" w:hAnsi="Arial" w:cs="Arial"/>
        </w:rPr>
      </w:pPr>
    </w:p>
    <w:p w14:paraId="3E8A263A" w14:textId="77777777" w:rsidR="00B80B6A" w:rsidRPr="0030302A" w:rsidRDefault="00B80B6A">
      <w:pPr>
        <w:jc w:val="both"/>
        <w:rPr>
          <w:rFonts w:ascii="Arial" w:hAnsi="Arial" w:cs="Arial"/>
        </w:rPr>
      </w:pPr>
    </w:p>
    <w:p w14:paraId="54E94653" w14:textId="77777777" w:rsidR="00B80B6A" w:rsidRPr="0030302A" w:rsidRDefault="00B80B6A">
      <w:pPr>
        <w:jc w:val="both"/>
        <w:rPr>
          <w:rFonts w:ascii="Arial" w:hAnsi="Arial" w:cs="Arial"/>
        </w:rPr>
      </w:pPr>
    </w:p>
    <w:p w14:paraId="143BD464" w14:textId="77777777" w:rsidR="00B80B6A" w:rsidRPr="0030302A" w:rsidRDefault="00B80B6A">
      <w:pPr>
        <w:jc w:val="both"/>
        <w:rPr>
          <w:rFonts w:ascii="Arial" w:hAnsi="Arial" w:cs="Arial"/>
        </w:rPr>
      </w:pPr>
    </w:p>
    <w:p w14:paraId="564FCBEE" w14:textId="77777777" w:rsidR="00B80B6A" w:rsidRPr="0030302A" w:rsidRDefault="00B80B6A">
      <w:pPr>
        <w:jc w:val="both"/>
        <w:rPr>
          <w:rFonts w:ascii="Arial" w:hAnsi="Arial" w:cs="Arial"/>
        </w:rPr>
      </w:pPr>
    </w:p>
    <w:p w14:paraId="4E4F4DDD" w14:textId="77777777" w:rsidR="00B80B6A" w:rsidRPr="0030302A" w:rsidRDefault="00B80B6A">
      <w:pPr>
        <w:jc w:val="both"/>
        <w:rPr>
          <w:rFonts w:ascii="Arial" w:hAnsi="Arial" w:cs="Arial"/>
        </w:rPr>
      </w:pPr>
    </w:p>
    <w:p w14:paraId="536B0069" w14:textId="77777777" w:rsidR="00B80B6A" w:rsidRPr="0030302A" w:rsidRDefault="00B80B6A">
      <w:pPr>
        <w:jc w:val="both"/>
        <w:rPr>
          <w:rFonts w:ascii="Arial" w:hAnsi="Arial" w:cs="Arial"/>
        </w:rPr>
      </w:pPr>
    </w:p>
    <w:p w14:paraId="4AFB8FEA" w14:textId="77777777" w:rsidR="00B80B6A" w:rsidRPr="0030302A" w:rsidRDefault="00B80B6A">
      <w:pPr>
        <w:jc w:val="both"/>
        <w:rPr>
          <w:rFonts w:ascii="Arial" w:hAnsi="Arial" w:cs="Arial"/>
        </w:rPr>
      </w:pPr>
    </w:p>
    <w:p w14:paraId="2FCCE0B2" w14:textId="77777777" w:rsidR="00B80B6A" w:rsidRPr="0030302A" w:rsidRDefault="00B80B6A">
      <w:pPr>
        <w:jc w:val="both"/>
        <w:rPr>
          <w:rFonts w:ascii="Arial" w:hAnsi="Arial" w:cs="Arial"/>
        </w:rPr>
      </w:pPr>
    </w:p>
    <w:p w14:paraId="61D4DA96" w14:textId="77777777" w:rsidR="00B80B6A" w:rsidRPr="0030302A" w:rsidRDefault="00B80B6A">
      <w:pPr>
        <w:jc w:val="both"/>
        <w:rPr>
          <w:rFonts w:ascii="Arial" w:hAnsi="Arial" w:cs="Arial"/>
        </w:rPr>
      </w:pPr>
    </w:p>
    <w:p w14:paraId="3DD2A919" w14:textId="77777777" w:rsidR="00B80B6A" w:rsidRPr="0030302A" w:rsidRDefault="00B80B6A">
      <w:pPr>
        <w:jc w:val="both"/>
        <w:rPr>
          <w:rFonts w:ascii="Arial" w:hAnsi="Arial" w:cs="Arial"/>
        </w:rPr>
      </w:pPr>
    </w:p>
    <w:p w14:paraId="55AE008B" w14:textId="77777777" w:rsidR="00B80B6A" w:rsidRPr="0030302A" w:rsidRDefault="00B80B6A">
      <w:pPr>
        <w:jc w:val="both"/>
        <w:rPr>
          <w:rFonts w:ascii="Arial" w:hAnsi="Arial" w:cs="Arial"/>
        </w:rPr>
      </w:pPr>
    </w:p>
    <w:p w14:paraId="0F57B3E2" w14:textId="77777777" w:rsidR="00B80B6A" w:rsidRPr="0030302A" w:rsidRDefault="00B80B6A">
      <w:pPr>
        <w:jc w:val="both"/>
        <w:rPr>
          <w:rFonts w:ascii="Arial" w:hAnsi="Arial" w:cs="Arial"/>
        </w:rPr>
      </w:pPr>
    </w:p>
    <w:p w14:paraId="329CA158" w14:textId="77777777" w:rsidR="00B80B6A" w:rsidRPr="0030302A" w:rsidRDefault="00B80B6A">
      <w:pPr>
        <w:jc w:val="both"/>
        <w:rPr>
          <w:rFonts w:ascii="Arial" w:hAnsi="Arial" w:cs="Arial"/>
        </w:rPr>
      </w:pPr>
    </w:p>
    <w:p w14:paraId="3DE6884F" w14:textId="77777777" w:rsidR="00B80B6A" w:rsidRPr="0030302A" w:rsidRDefault="00B80B6A">
      <w:pPr>
        <w:jc w:val="both"/>
        <w:rPr>
          <w:rFonts w:ascii="Arial" w:hAnsi="Arial" w:cs="Arial"/>
        </w:rPr>
      </w:pPr>
    </w:p>
    <w:p w14:paraId="50080249" w14:textId="77777777" w:rsidR="00B80B6A" w:rsidRPr="0030302A" w:rsidRDefault="00B80B6A">
      <w:pPr>
        <w:jc w:val="both"/>
        <w:rPr>
          <w:rFonts w:ascii="Arial" w:hAnsi="Arial" w:cs="Arial"/>
        </w:rPr>
      </w:pPr>
    </w:p>
    <w:p w14:paraId="5E4C7E37" w14:textId="77777777" w:rsidR="00B80B6A" w:rsidRPr="0030302A" w:rsidRDefault="00B80B6A">
      <w:pPr>
        <w:jc w:val="both"/>
        <w:rPr>
          <w:rFonts w:ascii="Arial" w:hAnsi="Arial" w:cs="Arial"/>
        </w:rPr>
      </w:pPr>
    </w:p>
    <w:p w14:paraId="3792D9B3" w14:textId="77777777" w:rsidR="00B71E45" w:rsidRPr="0030302A" w:rsidRDefault="00B71E45">
      <w:pPr>
        <w:jc w:val="both"/>
        <w:rPr>
          <w:rFonts w:ascii="Arial" w:hAnsi="Arial" w:cs="Arial"/>
        </w:rPr>
      </w:pPr>
    </w:p>
    <w:p w14:paraId="17B67A14" w14:textId="77777777" w:rsidR="00B71E45" w:rsidRPr="0030302A" w:rsidRDefault="00B71E45">
      <w:pPr>
        <w:jc w:val="both"/>
        <w:rPr>
          <w:rFonts w:ascii="Arial" w:hAnsi="Arial" w:cs="Arial"/>
        </w:rPr>
      </w:pPr>
    </w:p>
    <w:p w14:paraId="4E7600C5" w14:textId="77777777" w:rsidR="00B71E45" w:rsidRPr="0030302A" w:rsidRDefault="00B71E45">
      <w:pPr>
        <w:jc w:val="both"/>
        <w:rPr>
          <w:rFonts w:ascii="Arial" w:hAnsi="Arial" w:cs="Arial"/>
        </w:rPr>
      </w:pPr>
    </w:p>
    <w:p w14:paraId="2008658D" w14:textId="77777777" w:rsidR="00B71E45" w:rsidRPr="0030302A" w:rsidRDefault="00B71E45">
      <w:pPr>
        <w:jc w:val="both"/>
        <w:rPr>
          <w:rFonts w:ascii="Arial" w:hAnsi="Arial" w:cs="Arial"/>
        </w:rPr>
      </w:pPr>
    </w:p>
    <w:p w14:paraId="7D2C9FD8" w14:textId="77777777" w:rsidR="00B80B6A" w:rsidRPr="0030302A" w:rsidRDefault="00B80B6A">
      <w:pPr>
        <w:jc w:val="both"/>
        <w:rPr>
          <w:rFonts w:ascii="Arial" w:hAnsi="Arial" w:cs="Arial"/>
        </w:rPr>
      </w:pPr>
    </w:p>
    <w:p w14:paraId="33FD2891" w14:textId="77777777" w:rsidR="00B71E45" w:rsidRPr="0030302A" w:rsidRDefault="00B71E45">
      <w:pPr>
        <w:jc w:val="both"/>
        <w:rPr>
          <w:rFonts w:ascii="Arial" w:hAnsi="Arial" w:cs="Arial"/>
        </w:rPr>
      </w:pPr>
    </w:p>
    <w:p w14:paraId="120A0956" w14:textId="77777777" w:rsidR="00B71E45" w:rsidRPr="0030302A" w:rsidRDefault="00B71E45">
      <w:pPr>
        <w:jc w:val="both"/>
        <w:rPr>
          <w:rFonts w:ascii="Arial" w:hAnsi="Arial" w:cs="Arial"/>
        </w:rPr>
      </w:pPr>
    </w:p>
    <w:p w14:paraId="2614E6BC" w14:textId="77777777" w:rsidR="00B71E45" w:rsidRPr="0030302A" w:rsidRDefault="00B71E45">
      <w:pPr>
        <w:jc w:val="both"/>
        <w:rPr>
          <w:rFonts w:ascii="Arial" w:hAnsi="Arial" w:cs="Arial"/>
        </w:rPr>
      </w:pPr>
    </w:p>
    <w:p w14:paraId="0AE48082" w14:textId="77777777" w:rsidR="00B71E45" w:rsidRPr="0030302A" w:rsidRDefault="00B71E45">
      <w:pPr>
        <w:jc w:val="both"/>
        <w:rPr>
          <w:rFonts w:ascii="Arial" w:hAnsi="Arial" w:cs="Arial"/>
        </w:rPr>
      </w:pPr>
    </w:p>
    <w:p w14:paraId="7B22B644" w14:textId="77777777" w:rsidR="00B71E45" w:rsidRPr="0030302A" w:rsidRDefault="00B71E45">
      <w:pPr>
        <w:jc w:val="both"/>
        <w:rPr>
          <w:rFonts w:ascii="Arial" w:hAnsi="Arial" w:cs="Arial"/>
        </w:rPr>
      </w:pPr>
    </w:p>
    <w:p w14:paraId="7DB753FF" w14:textId="77777777" w:rsidR="00B71E45" w:rsidRPr="0030302A" w:rsidRDefault="00B71E45">
      <w:pPr>
        <w:jc w:val="both"/>
        <w:rPr>
          <w:rFonts w:ascii="Arial" w:hAnsi="Arial" w:cs="Arial"/>
        </w:rPr>
      </w:pPr>
    </w:p>
    <w:p w14:paraId="7D1E633B" w14:textId="77777777" w:rsidR="00B71E45" w:rsidRPr="0030302A" w:rsidRDefault="00B71E45">
      <w:pPr>
        <w:jc w:val="both"/>
        <w:rPr>
          <w:rFonts w:ascii="Arial" w:hAnsi="Arial" w:cs="Arial"/>
        </w:rPr>
      </w:pPr>
    </w:p>
    <w:p w14:paraId="11D1C98B" w14:textId="77777777" w:rsidR="00B71E45" w:rsidRPr="0030302A" w:rsidRDefault="00B71E45">
      <w:pPr>
        <w:jc w:val="both"/>
        <w:rPr>
          <w:rFonts w:ascii="Arial" w:hAnsi="Arial" w:cs="Arial"/>
        </w:rPr>
      </w:pPr>
    </w:p>
    <w:p w14:paraId="382D9DC2" w14:textId="77777777" w:rsidR="00B71E45" w:rsidRPr="0030302A" w:rsidRDefault="00B71E45">
      <w:pPr>
        <w:jc w:val="both"/>
        <w:rPr>
          <w:rFonts w:ascii="Arial" w:hAnsi="Arial" w:cs="Arial"/>
        </w:rPr>
      </w:pPr>
    </w:p>
    <w:p w14:paraId="4909E129" w14:textId="77777777" w:rsidR="00B71E45" w:rsidRPr="0030302A" w:rsidRDefault="00B71E45">
      <w:pPr>
        <w:jc w:val="both"/>
        <w:rPr>
          <w:rFonts w:ascii="Arial" w:hAnsi="Arial" w:cs="Arial"/>
        </w:rPr>
      </w:pPr>
    </w:p>
    <w:p w14:paraId="1B0FB8E4" w14:textId="77777777" w:rsidR="00B71E45" w:rsidRPr="0030302A" w:rsidRDefault="00B71E45">
      <w:pPr>
        <w:jc w:val="both"/>
        <w:rPr>
          <w:rFonts w:ascii="Arial" w:hAnsi="Arial" w:cs="Arial"/>
        </w:rPr>
      </w:pPr>
    </w:p>
    <w:p w14:paraId="4534B1E2" w14:textId="77777777" w:rsidR="00B71E45" w:rsidRPr="0030302A" w:rsidRDefault="00B71E45">
      <w:pPr>
        <w:jc w:val="both"/>
        <w:rPr>
          <w:rFonts w:ascii="Arial" w:hAnsi="Arial" w:cs="Arial"/>
        </w:rPr>
      </w:pPr>
    </w:p>
    <w:p w14:paraId="119907A4" w14:textId="77777777" w:rsidR="00B71E45" w:rsidRPr="0030302A" w:rsidRDefault="00B71E45">
      <w:pPr>
        <w:jc w:val="both"/>
        <w:rPr>
          <w:rFonts w:ascii="Arial" w:hAnsi="Arial" w:cs="Arial"/>
        </w:rPr>
      </w:pPr>
    </w:p>
    <w:p w14:paraId="36C6DE91" w14:textId="77777777" w:rsidR="00B71E45" w:rsidRPr="0030302A" w:rsidRDefault="00B71E45">
      <w:pPr>
        <w:jc w:val="both"/>
        <w:rPr>
          <w:rFonts w:ascii="Arial" w:hAnsi="Arial" w:cs="Arial"/>
        </w:rPr>
      </w:pPr>
    </w:p>
    <w:p w14:paraId="06553F2A" w14:textId="77777777" w:rsidR="00B71E45" w:rsidRPr="0030302A" w:rsidRDefault="00B71E45">
      <w:pPr>
        <w:jc w:val="both"/>
        <w:rPr>
          <w:rFonts w:ascii="Arial" w:hAnsi="Arial" w:cs="Arial"/>
        </w:rPr>
      </w:pPr>
    </w:p>
    <w:p w14:paraId="0F64E39C" w14:textId="77777777" w:rsidR="00B71E45" w:rsidRPr="0030302A" w:rsidRDefault="00B71E45">
      <w:pPr>
        <w:jc w:val="both"/>
        <w:rPr>
          <w:rFonts w:ascii="Arial" w:hAnsi="Arial" w:cs="Arial"/>
        </w:rPr>
      </w:pPr>
    </w:p>
    <w:p w14:paraId="2C7C97BD" w14:textId="77777777" w:rsidR="00B71E45" w:rsidRPr="0030302A" w:rsidRDefault="00B71E45">
      <w:pPr>
        <w:jc w:val="both"/>
        <w:rPr>
          <w:rFonts w:ascii="Arial" w:hAnsi="Arial" w:cs="Arial"/>
        </w:rPr>
      </w:pPr>
    </w:p>
    <w:p w14:paraId="42D5ECC0" w14:textId="77777777" w:rsidR="00B71E45" w:rsidRPr="0030302A" w:rsidRDefault="00B71E45">
      <w:pPr>
        <w:jc w:val="both"/>
        <w:rPr>
          <w:rFonts w:ascii="Arial" w:hAnsi="Arial" w:cs="Arial"/>
        </w:rPr>
      </w:pPr>
    </w:p>
    <w:p w14:paraId="23E85958" w14:textId="77777777" w:rsidR="00B71E45" w:rsidRPr="0030302A" w:rsidRDefault="00B71E45">
      <w:pPr>
        <w:jc w:val="both"/>
        <w:rPr>
          <w:rFonts w:ascii="Arial" w:hAnsi="Arial" w:cs="Arial"/>
        </w:rPr>
      </w:pPr>
    </w:p>
    <w:p w14:paraId="23B84569" w14:textId="77777777" w:rsidR="00B71E45" w:rsidRPr="0030302A" w:rsidRDefault="00B71E45">
      <w:pPr>
        <w:jc w:val="both"/>
        <w:rPr>
          <w:rFonts w:ascii="Arial" w:hAnsi="Arial" w:cs="Arial"/>
        </w:rPr>
      </w:pPr>
    </w:p>
    <w:p w14:paraId="6F4B88B6" w14:textId="77777777" w:rsidR="00B71E45" w:rsidRPr="0030302A" w:rsidRDefault="00B71E45">
      <w:pPr>
        <w:jc w:val="both"/>
        <w:rPr>
          <w:rFonts w:ascii="Arial" w:hAnsi="Arial" w:cs="Arial"/>
        </w:rPr>
      </w:pPr>
    </w:p>
    <w:p w14:paraId="3FC89777" w14:textId="77777777" w:rsidR="00B71E45" w:rsidRPr="0030302A" w:rsidRDefault="00B71E45">
      <w:pPr>
        <w:jc w:val="both"/>
        <w:rPr>
          <w:rFonts w:ascii="Arial" w:hAnsi="Arial" w:cs="Arial"/>
        </w:rPr>
      </w:pPr>
    </w:p>
    <w:p w14:paraId="0D67990F" w14:textId="77777777" w:rsidR="00B71E45" w:rsidRPr="00E211F4" w:rsidRDefault="00E211F4">
      <w:pPr>
        <w:jc w:val="both"/>
        <w:rPr>
          <w:rFonts w:ascii="Arial" w:hAnsi="Arial" w:cs="Arial"/>
          <w:sz w:val="18"/>
        </w:rPr>
      </w:pPr>
      <w:r w:rsidRPr="0030302A">
        <w:rPr>
          <w:rFonts w:ascii="Arial" w:hAnsi="Arial" w:cs="Arial"/>
          <w:sz w:val="18"/>
        </w:rPr>
        <w:t>Date de la dernière mise à jour : 10/11/2020</w:t>
      </w:r>
    </w:p>
    <w:p w14:paraId="5A678C58" w14:textId="77777777" w:rsidR="00B71E45" w:rsidRPr="00E211F4" w:rsidRDefault="00B71E45">
      <w:pPr>
        <w:jc w:val="both"/>
        <w:rPr>
          <w:rFonts w:ascii="Arial" w:hAnsi="Arial" w:cs="Arial"/>
          <w:sz w:val="18"/>
        </w:rPr>
      </w:pPr>
    </w:p>
    <w:p w14:paraId="517FF923"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52E9F" w14:textId="77777777" w:rsidR="005C6314" w:rsidRDefault="005C6314">
      <w:r>
        <w:separator/>
      </w:r>
    </w:p>
  </w:endnote>
  <w:endnote w:type="continuationSeparator" w:id="0">
    <w:p w14:paraId="4DF6CF2B"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55ED7863" w14:textId="77777777" w:rsidTr="002B1371">
      <w:trPr>
        <w:trHeight w:val="284"/>
        <w:tblHeader/>
      </w:trPr>
      <w:tc>
        <w:tcPr>
          <w:tcW w:w="3513" w:type="dxa"/>
          <w:shd w:val="clear" w:color="auto" w:fill="66CCFF"/>
        </w:tcPr>
        <w:p w14:paraId="2BD012B2"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686A13CC" w14:textId="1CE75DC5" w:rsidR="00472B25" w:rsidRPr="00066897" w:rsidRDefault="006F5E14" w:rsidP="00553950">
          <w:pPr>
            <w:shd w:val="clear" w:color="auto" w:fill="66CCFF"/>
            <w:snapToGrid w:val="0"/>
            <w:jc w:val="center"/>
            <w:rPr>
              <w:rFonts w:ascii="Arial" w:hAnsi="Arial" w:cs="Arial"/>
              <w:b/>
              <w:bCs/>
              <w:sz w:val="18"/>
              <w:szCs w:val="18"/>
            </w:rPr>
          </w:pPr>
          <w:r>
            <w:rPr>
              <w:rFonts w:ascii="Arial" w:hAnsi="Arial" w:cs="Arial"/>
              <w:b/>
              <w:i/>
              <w:iCs/>
              <w:sz w:val="18"/>
              <w:szCs w:val="18"/>
            </w:rPr>
            <w:t>Consultation 202</w:t>
          </w:r>
          <w:r w:rsidR="0030302A">
            <w:rPr>
              <w:rFonts w:ascii="Arial" w:hAnsi="Arial" w:cs="Arial"/>
              <w:b/>
              <w:i/>
              <w:iCs/>
              <w:sz w:val="18"/>
              <w:szCs w:val="18"/>
            </w:rPr>
            <w:t>5</w:t>
          </w:r>
          <w:r w:rsidR="00E211F4">
            <w:rPr>
              <w:rFonts w:ascii="Arial" w:hAnsi="Arial" w:cs="Arial"/>
              <w:b/>
              <w:i/>
              <w:iCs/>
              <w:sz w:val="18"/>
              <w:szCs w:val="18"/>
            </w:rPr>
            <w:t>EFS_AURA</w:t>
          </w:r>
          <w:r w:rsidR="0030302A">
            <w:rPr>
              <w:rFonts w:ascii="Arial" w:hAnsi="Arial" w:cs="Arial"/>
              <w:b/>
              <w:i/>
              <w:iCs/>
              <w:sz w:val="18"/>
              <w:szCs w:val="18"/>
            </w:rPr>
            <w:t>422</w:t>
          </w:r>
        </w:p>
      </w:tc>
      <w:tc>
        <w:tcPr>
          <w:tcW w:w="900" w:type="dxa"/>
          <w:shd w:val="clear" w:color="auto" w:fill="66CCFF"/>
        </w:tcPr>
        <w:p w14:paraId="488670D8"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68A3F259"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70730F">
            <w:rPr>
              <w:rStyle w:val="Numrodepage"/>
              <w:rFonts w:cs="Arial"/>
              <w:b/>
              <w:noProof/>
              <w:sz w:val="18"/>
              <w:szCs w:val="18"/>
            </w:rPr>
            <w:t>1</w:t>
          </w:r>
          <w:r w:rsidRPr="00066897">
            <w:rPr>
              <w:rStyle w:val="Numrodepage"/>
              <w:rFonts w:cs="Arial"/>
              <w:b/>
              <w:sz w:val="18"/>
              <w:szCs w:val="18"/>
            </w:rPr>
            <w:fldChar w:fldCharType="end"/>
          </w:r>
        </w:p>
      </w:tc>
      <w:tc>
        <w:tcPr>
          <w:tcW w:w="180" w:type="dxa"/>
          <w:shd w:val="clear" w:color="auto" w:fill="66CCFF"/>
        </w:tcPr>
        <w:p w14:paraId="74951F0A"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17D4B341"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70730F">
            <w:rPr>
              <w:rStyle w:val="Numrodepage"/>
              <w:rFonts w:cs="Arial"/>
              <w:b/>
              <w:noProof/>
              <w:sz w:val="18"/>
              <w:szCs w:val="18"/>
            </w:rPr>
            <w:t>4</w:t>
          </w:r>
          <w:r w:rsidRPr="00066897">
            <w:rPr>
              <w:rStyle w:val="Numrodepage"/>
              <w:rFonts w:cs="Arial"/>
              <w:b/>
              <w:sz w:val="18"/>
              <w:szCs w:val="18"/>
            </w:rPr>
            <w:fldChar w:fldCharType="end"/>
          </w:r>
        </w:p>
      </w:tc>
    </w:tr>
  </w:tbl>
  <w:p w14:paraId="12305B83"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C44F5" w14:textId="77777777" w:rsidR="005C6314" w:rsidRDefault="005C6314">
      <w:r>
        <w:separator/>
      </w:r>
    </w:p>
  </w:footnote>
  <w:footnote w:type="continuationSeparator" w:id="0">
    <w:p w14:paraId="76492780"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21736753"/>
    <w:multiLevelType w:val="hybridMultilevel"/>
    <w:tmpl w:val="6E0AF87A"/>
    <w:lvl w:ilvl="0" w:tplc="9252F0E0">
      <w:start w:val="11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125D6B"/>
    <w:rsid w:val="0013398C"/>
    <w:rsid w:val="00150C6B"/>
    <w:rsid w:val="001535C7"/>
    <w:rsid w:val="00177ED1"/>
    <w:rsid w:val="001A5A4C"/>
    <w:rsid w:val="001D25B2"/>
    <w:rsid w:val="001D7F81"/>
    <w:rsid w:val="001E68EF"/>
    <w:rsid w:val="001F35D5"/>
    <w:rsid w:val="00224E9C"/>
    <w:rsid w:val="0025478A"/>
    <w:rsid w:val="002611DA"/>
    <w:rsid w:val="00261FC1"/>
    <w:rsid w:val="002B1371"/>
    <w:rsid w:val="002B54BB"/>
    <w:rsid w:val="0030302A"/>
    <w:rsid w:val="00312505"/>
    <w:rsid w:val="003153B1"/>
    <w:rsid w:val="00331DDB"/>
    <w:rsid w:val="00340F85"/>
    <w:rsid w:val="0036753A"/>
    <w:rsid w:val="003C4054"/>
    <w:rsid w:val="003F2B90"/>
    <w:rsid w:val="0040126E"/>
    <w:rsid w:val="0040135B"/>
    <w:rsid w:val="004027F4"/>
    <w:rsid w:val="00425B7A"/>
    <w:rsid w:val="0045688F"/>
    <w:rsid w:val="00472B25"/>
    <w:rsid w:val="004759BC"/>
    <w:rsid w:val="004A6D4B"/>
    <w:rsid w:val="004C221B"/>
    <w:rsid w:val="00516C8B"/>
    <w:rsid w:val="00524D60"/>
    <w:rsid w:val="00531DE6"/>
    <w:rsid w:val="00540E08"/>
    <w:rsid w:val="00553950"/>
    <w:rsid w:val="0056052C"/>
    <w:rsid w:val="00561996"/>
    <w:rsid w:val="00574300"/>
    <w:rsid w:val="0059116B"/>
    <w:rsid w:val="005A5386"/>
    <w:rsid w:val="005B1930"/>
    <w:rsid w:val="005B4D8D"/>
    <w:rsid w:val="005C6314"/>
    <w:rsid w:val="005C765E"/>
    <w:rsid w:val="005D2BD5"/>
    <w:rsid w:val="00614607"/>
    <w:rsid w:val="006279C4"/>
    <w:rsid w:val="00637C96"/>
    <w:rsid w:val="00652D59"/>
    <w:rsid w:val="006A5F71"/>
    <w:rsid w:val="006E2F47"/>
    <w:rsid w:val="006E6210"/>
    <w:rsid w:val="006F5E14"/>
    <w:rsid w:val="0070730F"/>
    <w:rsid w:val="007509C7"/>
    <w:rsid w:val="007A7713"/>
    <w:rsid w:val="007C0A0D"/>
    <w:rsid w:val="00815797"/>
    <w:rsid w:val="008251A9"/>
    <w:rsid w:val="00866311"/>
    <w:rsid w:val="008715A8"/>
    <w:rsid w:val="00887F8C"/>
    <w:rsid w:val="008A3707"/>
    <w:rsid w:val="0090530B"/>
    <w:rsid w:val="00906660"/>
    <w:rsid w:val="009141B9"/>
    <w:rsid w:val="0094174C"/>
    <w:rsid w:val="009D0426"/>
    <w:rsid w:val="009D52FB"/>
    <w:rsid w:val="009D6D88"/>
    <w:rsid w:val="00A05A3B"/>
    <w:rsid w:val="00A840BB"/>
    <w:rsid w:val="00AF7C09"/>
    <w:rsid w:val="00B4381C"/>
    <w:rsid w:val="00B71E45"/>
    <w:rsid w:val="00B80B6A"/>
    <w:rsid w:val="00B8268A"/>
    <w:rsid w:val="00BA7752"/>
    <w:rsid w:val="00BD0733"/>
    <w:rsid w:val="00C10C87"/>
    <w:rsid w:val="00C23804"/>
    <w:rsid w:val="00C279F4"/>
    <w:rsid w:val="00C301F0"/>
    <w:rsid w:val="00C56C9E"/>
    <w:rsid w:val="00C61C85"/>
    <w:rsid w:val="00CA0E8A"/>
    <w:rsid w:val="00CC1451"/>
    <w:rsid w:val="00CE32F2"/>
    <w:rsid w:val="00D21AD8"/>
    <w:rsid w:val="00D40048"/>
    <w:rsid w:val="00D63EF7"/>
    <w:rsid w:val="00D82167"/>
    <w:rsid w:val="00DA5F03"/>
    <w:rsid w:val="00DD57D7"/>
    <w:rsid w:val="00E211F4"/>
    <w:rsid w:val="00E50B22"/>
    <w:rsid w:val="00E657EE"/>
    <w:rsid w:val="00E83C20"/>
    <w:rsid w:val="00EA3323"/>
    <w:rsid w:val="00ED0F10"/>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6A011EC"/>
  <w15:docId w15:val="{1D17CDA1-5D3F-4B4C-9DE0-B9578EFF3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E211F4"/>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E211F4"/>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E211F4"/>
    <w:rPr>
      <w:rFonts w:ascii="Arial" w:hAnsi="Arial" w:cs="Arial"/>
      <w:b/>
      <w:bCs/>
      <w:sz w:val="16"/>
      <w:szCs w:val="16"/>
      <w:lang w:eastAsia="zh-CN"/>
    </w:rPr>
  </w:style>
  <w:style w:type="character" w:customStyle="1" w:styleId="Titre7Car">
    <w:name w:val="Titre 7 Car"/>
    <w:basedOn w:val="Policepardfaut"/>
    <w:link w:val="Titre7"/>
    <w:rsid w:val="00E211F4"/>
    <w:rPr>
      <w:b/>
      <w:bCs/>
      <w:sz w:val="22"/>
      <w:szCs w:val="22"/>
      <w:lang w:eastAsia="zh-CN"/>
    </w:rPr>
  </w:style>
  <w:style w:type="paragraph" w:styleId="Paragraphedeliste">
    <w:name w:val="List Paragraph"/>
    <w:basedOn w:val="Normal"/>
    <w:uiPriority w:val="34"/>
    <w:qFormat/>
    <w:rsid w:val="00E211F4"/>
    <w:pPr>
      <w:suppressAutoHyphens w:val="0"/>
      <w:spacing w:line="240" w:lineRule="atLeast"/>
      <w:ind w:left="720"/>
      <w:contextualSpacing/>
    </w:pPr>
    <w:rPr>
      <w:rFonts w:asciiTheme="minorHAnsi" w:eastAsiaTheme="minorHAnsi" w:hAnsiTheme="minorHAnsi" w:cstheme="minorBidi"/>
      <w:szCs w:val="22"/>
      <w:lang w:eastAsia="en-US"/>
    </w:rPr>
  </w:style>
  <w:style w:type="paragraph" w:customStyle="1" w:styleId="fcase2metab">
    <w:name w:val="f_case_2èmetab"/>
    <w:basedOn w:val="Normal"/>
    <w:rsid w:val="00553950"/>
    <w:pPr>
      <w:tabs>
        <w:tab w:val="left" w:pos="426"/>
        <w:tab w:val="left" w:pos="851"/>
      </w:tabs>
      <w:ind w:left="1162" w:hanging="1162"/>
      <w:jc w:val="both"/>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2050&amp;idArticle=LEGIARTI00000690349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cidTexte=LEGITEXT000006072050&amp;idArticle=LEGIARTI000006903712&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4" ma:contentTypeDescription="Crée un document." ma:contentTypeScope="" ma:versionID="f7c7f942d5e65d2b31aed8e101fa53e9">
  <xsd:schema xmlns:xsd="http://www.w3.org/2001/XMLSchema" xmlns:xs="http://www.w3.org/2001/XMLSchema" xmlns:p="http://schemas.microsoft.com/office/2006/metadata/properties" xmlns:ns1="http://schemas.microsoft.com/sharepoint/v3" xmlns:ns2="ef02a9e3-c8f7-4ac1-aee1-f0b3cc2ef3b5" xmlns:ns3="http://schemas.microsoft.com/sharepoint/v4" targetNamespace="http://schemas.microsoft.com/office/2006/metadata/properties" ma:root="true" ma:fieldsID="74a355d8d467a14a32e07c2a5737e0e9" ns1:_="" ns2:_="" ns3:_="">
    <xsd:import namespace="http://schemas.microsoft.com/sharepoint/v3"/>
    <xsd:import namespace="ef02a9e3-c8f7-4ac1-aee1-f0b3cc2ef3b5"/>
    <xsd:import namespace="http://schemas.microsoft.com/sharepoint/v4"/>
    <xsd:element name="properties">
      <xsd:complexType>
        <xsd:sequence>
          <xsd:element name="documentManagement">
            <xsd:complexType>
              <xsd:all>
                <xsd:element ref="ns2:SharedWithUsers"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Enregistrement déclaré" ma:description="" ma:hidden="true" ma:internalName="_vti_ItemDeclaredRecord" ma:readOnly="true">
      <xsd:simpleType>
        <xsd:restriction base="dms:DateTime"/>
      </xsd:simpleType>
    </xsd:element>
    <xsd:element name="_vti_ItemHoldRecordStatus" ma:index="11" nillable="true" ma:displayName="État de conservation et d’enregistrement"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02a9e3-c8f7-4ac1-aee1-f0b3cc2ef3b5"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D17AF04A-09F4-4966-895D-0253ED3743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02a9e3-c8f7-4ac1-aee1-f0b3cc2ef3b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D1A77E-374E-49A1-A29D-D1F9AE223D69}">
  <ds:schemaRefs>
    <ds:schemaRef ds:uri="http://schemas.openxmlformats.org/officeDocument/2006/bibliography"/>
  </ds:schemaRefs>
</ds:datastoreItem>
</file>

<file path=customXml/itemProps3.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4.xml><?xml version="1.0" encoding="utf-8"?>
<ds:datastoreItem xmlns:ds="http://schemas.openxmlformats.org/officeDocument/2006/customXml" ds:itemID="{2BAF2B82-348A-41F5-A5A3-43F3E114251A}">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4</Pages>
  <Words>1274</Words>
  <Characters>7009</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8267</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TURSI Amelie</cp:lastModifiedBy>
  <cp:revision>29</cp:revision>
  <cp:lastPrinted>2016-03-31T08:52:00Z</cp:lastPrinted>
  <dcterms:created xsi:type="dcterms:W3CDTF">2019-04-03T13:41:00Z</dcterms:created>
  <dcterms:modified xsi:type="dcterms:W3CDTF">2026-01-26T14:13:00Z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ies>
</file>